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6837" w14:textId="77777777" w:rsidR="00D93130" w:rsidRPr="007D4E6C" w:rsidRDefault="007D4E6C" w:rsidP="00D93130">
      <w:pPr>
        <w:tabs>
          <w:tab w:val="left" w:pos="90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permStart w:id="494995433" w:edGrp="everyone"/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8E8F82B" w14:textId="77777777" w:rsidR="00F92391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1C8582EF" w14:textId="77777777" w:rsidR="00F92391" w:rsidRPr="00D93130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.</w:t>
      </w:r>
    </w:p>
    <w:p w14:paraId="48FCC14C" w14:textId="77777777" w:rsidR="00D93130" w:rsidRPr="00D93130" w:rsidRDefault="00D93130" w:rsidP="00D93130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</w:p>
    <w:p w14:paraId="23905C79" w14:textId="77777777" w:rsidR="007D4E6C" w:rsidRPr="007D4E6C" w:rsidRDefault="007D4E6C" w:rsidP="007D4E6C">
      <w:pPr>
        <w:suppressAutoHyphens/>
        <w:autoSpaceDN w:val="0"/>
        <w:spacing w:before="240" w:after="60" w:line="276" w:lineRule="auto"/>
        <w:jc w:val="both"/>
        <w:textAlignment w:val="baseline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4385BF4" w14:textId="2AE683E6" w:rsidR="00F92391" w:rsidRPr="00AE6E00" w:rsidRDefault="00D93130" w:rsidP="00AE6E00">
      <w:pPr>
        <w:pStyle w:val="Default"/>
        <w:rPr>
          <w:rFonts w:eastAsiaTheme="minorHAnsi" w:cs="Arial"/>
          <w:lang w:eastAsia="en-US"/>
        </w:rPr>
      </w:pPr>
      <w:r w:rsidRPr="00D93130">
        <w:rPr>
          <w:rFonts w:eastAsia="Calibri" w:cs="Arial"/>
          <w:iCs/>
        </w:rPr>
        <w:t>Nazwa i nr Projektu</w:t>
      </w:r>
    </w:p>
    <w:permEnd w:id="494995433"/>
    <w:p w14:paraId="7E6DE7DC" w14:textId="6BC20A9E" w:rsidR="00BD29D9" w:rsidRPr="008E1F5C" w:rsidRDefault="008E1F5C" w:rsidP="00BD29D9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8E1F5C">
        <w:rPr>
          <w:rFonts w:ascii="Arial" w:hAnsi="Arial" w:cs="Arial"/>
          <w:b/>
          <w:sz w:val="24"/>
          <w:szCs w:val="24"/>
        </w:rPr>
        <w:t>INFORMACJA</w:t>
      </w:r>
    </w:p>
    <w:p w14:paraId="2E750162" w14:textId="6A3BAFBD" w:rsidR="005822C6" w:rsidRPr="00CF7558" w:rsidRDefault="00BD29D9" w:rsidP="00CF7558">
      <w:pPr>
        <w:shd w:val="clear" w:color="auto" w:fill="FFFFFF"/>
        <w:spacing w:before="360" w:after="0"/>
        <w:rPr>
          <w:rFonts w:ascii="Arial" w:hAnsi="Arial" w:cs="Arial"/>
          <w:iCs/>
          <w:sz w:val="24"/>
          <w:szCs w:val="24"/>
        </w:rPr>
      </w:pPr>
      <w:r w:rsidRPr="00DC66B1">
        <w:rPr>
          <w:rFonts w:ascii="Arial" w:hAnsi="Arial" w:cs="Arial"/>
          <w:iCs/>
          <w:sz w:val="24"/>
          <w:szCs w:val="24"/>
        </w:rPr>
        <w:t xml:space="preserve">Od dnia </w:t>
      </w:r>
      <w:r w:rsidR="00CF7558">
        <w:rPr>
          <w:rFonts w:ascii="Arial" w:hAnsi="Arial" w:cs="Arial"/>
          <w:b/>
          <w:iCs/>
          <w:sz w:val="24"/>
          <w:szCs w:val="24"/>
        </w:rPr>
        <w:t>31 grudnia 2024</w:t>
      </w:r>
      <w:r w:rsidRPr="008E1F5C">
        <w:rPr>
          <w:rFonts w:ascii="Arial" w:hAnsi="Arial" w:cs="Arial"/>
          <w:b/>
          <w:iCs/>
          <w:sz w:val="24"/>
          <w:szCs w:val="24"/>
        </w:rPr>
        <w:t xml:space="preserve"> r.</w:t>
      </w:r>
      <w:r w:rsidRPr="00DC66B1">
        <w:rPr>
          <w:rFonts w:ascii="Arial" w:hAnsi="Arial" w:cs="Arial"/>
          <w:iCs/>
          <w:sz w:val="24"/>
          <w:szCs w:val="24"/>
        </w:rPr>
        <w:t xml:space="preserve"> obowiązuj</w:t>
      </w:r>
      <w:r w:rsidR="00CF7558">
        <w:rPr>
          <w:rFonts w:ascii="Arial" w:hAnsi="Arial" w:cs="Arial"/>
          <w:iCs/>
          <w:sz w:val="24"/>
          <w:szCs w:val="24"/>
        </w:rPr>
        <w:t>e</w:t>
      </w:r>
      <w:r w:rsidRPr="00DC66B1">
        <w:rPr>
          <w:rFonts w:ascii="Arial" w:hAnsi="Arial" w:cs="Arial"/>
          <w:iCs/>
          <w:sz w:val="24"/>
          <w:szCs w:val="24"/>
        </w:rPr>
        <w:t xml:space="preserve"> </w:t>
      </w:r>
      <w:r w:rsidR="00CF7558">
        <w:rPr>
          <w:rFonts w:ascii="Arial" w:hAnsi="Arial" w:cs="Arial"/>
          <w:iCs/>
          <w:sz w:val="24"/>
          <w:szCs w:val="24"/>
        </w:rPr>
        <w:t xml:space="preserve">nowy </w:t>
      </w:r>
      <w:r>
        <w:rPr>
          <w:rFonts w:ascii="Arial" w:hAnsi="Arial" w:cs="Arial"/>
          <w:iCs/>
          <w:sz w:val="24"/>
          <w:szCs w:val="24"/>
        </w:rPr>
        <w:t>wz</w:t>
      </w:r>
      <w:r w:rsidR="00CF7558">
        <w:rPr>
          <w:rFonts w:ascii="Arial" w:hAnsi="Arial" w:cs="Arial"/>
          <w:iCs/>
          <w:sz w:val="24"/>
          <w:szCs w:val="24"/>
        </w:rPr>
        <w:t>ór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i/>
          <w:sz w:val="24"/>
          <w:szCs w:val="24"/>
        </w:rPr>
        <w:t>umowy</w:t>
      </w:r>
      <w:r w:rsidR="005822C6" w:rsidRPr="00CF7558">
        <w:rPr>
          <w:i/>
        </w:rPr>
        <w:t xml:space="preserve"> </w:t>
      </w:r>
      <w:r w:rsidR="005822C6" w:rsidRPr="00CF7558">
        <w:rPr>
          <w:rFonts w:ascii="Arial" w:hAnsi="Arial" w:cs="Arial"/>
          <w:i/>
          <w:sz w:val="24"/>
          <w:szCs w:val="24"/>
        </w:rPr>
        <w:t>o dofinansowanie Projektu w ramach Priorytetu nr FEPK.07 „Kapitał ludzki gotowy do zmian” programu regionalnego Fundusze Europejskie dla Podkarpacia 2021-2027</w:t>
      </w:r>
      <w:r w:rsidR="005822C6" w:rsidRPr="00CF7558"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iCs/>
          <w:sz w:val="24"/>
          <w:szCs w:val="24"/>
        </w:rPr>
        <w:t xml:space="preserve">-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wzór</w:t>
      </w:r>
      <w:r w:rsidRPr="00CF7558">
        <w:rPr>
          <w:rFonts w:ascii="Arial" w:hAnsi="Arial" w:cs="Arial"/>
          <w:iCs/>
          <w:sz w:val="24"/>
          <w:szCs w:val="24"/>
        </w:rPr>
        <w:t xml:space="preserve"> zatwierdzony</w:t>
      </w:r>
      <w:r w:rsidR="005822C6" w:rsidRPr="00CF7558">
        <w:rPr>
          <w:rFonts w:ascii="Arial" w:hAnsi="Arial" w:cs="Arial"/>
          <w:iCs/>
          <w:sz w:val="24"/>
          <w:szCs w:val="24"/>
        </w:rPr>
        <w:t xml:space="preserve"> przez Zarząd Województwa Podkarpackiego Uchwałą nr </w:t>
      </w:r>
      <w:r w:rsidR="00AE6E00" w:rsidRPr="00CF7558">
        <w:rPr>
          <w:rFonts w:ascii="Arial" w:hAnsi="Arial" w:cs="Arial"/>
          <w:iCs/>
          <w:sz w:val="24"/>
          <w:szCs w:val="24"/>
        </w:rPr>
        <w:t xml:space="preserve">572/12184/24 </w:t>
      </w:r>
      <w:r w:rsidR="005822C6" w:rsidRPr="00CF7558">
        <w:rPr>
          <w:rFonts w:ascii="Arial" w:hAnsi="Arial" w:cs="Arial"/>
          <w:iCs/>
          <w:sz w:val="24"/>
          <w:szCs w:val="24"/>
        </w:rPr>
        <w:t>z dnia 2</w:t>
      </w:r>
      <w:r w:rsidR="00D45B9B" w:rsidRPr="00CF7558">
        <w:rPr>
          <w:rFonts w:ascii="Arial" w:hAnsi="Arial" w:cs="Arial"/>
          <w:iCs/>
          <w:sz w:val="24"/>
          <w:szCs w:val="24"/>
        </w:rPr>
        <w:t>7</w:t>
      </w:r>
      <w:r w:rsidR="00887AB2">
        <w:rPr>
          <w:rFonts w:ascii="Arial" w:hAnsi="Arial" w:cs="Arial"/>
          <w:iCs/>
          <w:sz w:val="24"/>
          <w:szCs w:val="24"/>
        </w:rPr>
        <w:t> </w:t>
      </w:r>
      <w:r w:rsidR="00D45B9B" w:rsidRPr="00CF7558">
        <w:rPr>
          <w:rFonts w:ascii="Arial" w:hAnsi="Arial" w:cs="Arial"/>
          <w:iCs/>
          <w:sz w:val="24"/>
          <w:szCs w:val="24"/>
        </w:rPr>
        <w:t>lutego</w:t>
      </w:r>
      <w:r w:rsidR="005822C6" w:rsidRPr="00CF7558">
        <w:rPr>
          <w:rFonts w:ascii="Arial" w:hAnsi="Arial" w:cs="Arial"/>
          <w:iCs/>
          <w:sz w:val="24"/>
          <w:szCs w:val="24"/>
        </w:rPr>
        <w:t xml:space="preserve"> 2024 r.</w:t>
      </w:r>
      <w:r w:rsidR="00CF7558">
        <w:rPr>
          <w:rFonts w:ascii="Arial" w:hAnsi="Arial" w:cs="Arial"/>
          <w:iCs/>
          <w:sz w:val="24"/>
          <w:szCs w:val="24"/>
        </w:rPr>
        <w:t xml:space="preserve"> zmieniony</w:t>
      </w:r>
      <w:r w:rsidR="00CF7558" w:rsidRPr="00CF7558">
        <w:rPr>
          <w:rFonts w:eastAsia="Calibri" w:cs="Arial"/>
          <w:sz w:val="18"/>
          <w:szCs w:val="18"/>
          <w:lang w:eastAsia="x-none"/>
        </w:rPr>
        <w:t xml:space="preserve"> </w:t>
      </w:r>
      <w:r w:rsidR="00CF7558" w:rsidRPr="00CF7558">
        <w:rPr>
          <w:rFonts w:ascii="Arial" w:hAnsi="Arial" w:cs="Arial"/>
          <w:iCs/>
          <w:sz w:val="24"/>
          <w:szCs w:val="24"/>
        </w:rPr>
        <w:t xml:space="preserve">Zarządzeniem </w:t>
      </w:r>
      <w:bookmarkStart w:id="0" w:name="_Hlk186699322"/>
      <w:r w:rsidR="00CF7558" w:rsidRPr="00CF7558">
        <w:rPr>
          <w:rFonts w:ascii="Arial" w:hAnsi="Arial" w:cs="Arial"/>
          <w:iCs/>
          <w:sz w:val="24"/>
          <w:szCs w:val="24"/>
        </w:rPr>
        <w:t>Dyrektora Wojewódzkiego Urzędu Pracy w</w:t>
      </w:r>
      <w:r w:rsidR="00887AB2">
        <w:rPr>
          <w:rFonts w:ascii="Arial" w:hAnsi="Arial" w:cs="Arial"/>
          <w:iCs/>
          <w:sz w:val="24"/>
          <w:szCs w:val="24"/>
        </w:rPr>
        <w:t> </w:t>
      </w:r>
      <w:r w:rsidR="00CF7558" w:rsidRPr="00CF7558">
        <w:rPr>
          <w:rFonts w:ascii="Arial" w:hAnsi="Arial" w:cs="Arial"/>
          <w:iCs/>
          <w:sz w:val="24"/>
          <w:szCs w:val="24"/>
        </w:rPr>
        <w:t>Rzeszowie nr 98/24 z dnia 31 grudnia 2024 r.</w:t>
      </w:r>
      <w:bookmarkEnd w:id="0"/>
    </w:p>
    <w:p w14:paraId="47ED9F38" w14:textId="3E60FED5" w:rsidR="00BD29D9" w:rsidRPr="00CF7558" w:rsidRDefault="00CF7558" w:rsidP="00BD29D9">
      <w:pPr>
        <w:shd w:val="clear" w:color="auto" w:fill="FFFFFF"/>
        <w:spacing w:before="120" w:after="120"/>
        <w:rPr>
          <w:rFonts w:ascii="Arial" w:hAnsi="Arial" w:cs="Arial"/>
          <w:b/>
          <w:iCs/>
          <w:sz w:val="24"/>
          <w:szCs w:val="24"/>
          <w:highlight w:val="yellow"/>
        </w:rPr>
      </w:pPr>
      <w:r>
        <w:rPr>
          <w:rFonts w:ascii="Arial" w:hAnsi="Arial" w:cs="Arial"/>
          <w:b/>
          <w:iCs/>
          <w:sz w:val="24"/>
          <w:szCs w:val="24"/>
        </w:rPr>
        <w:t>W</w:t>
      </w:r>
      <w:r w:rsidR="00BD29D9" w:rsidRPr="00CF7558">
        <w:rPr>
          <w:rFonts w:ascii="Arial" w:hAnsi="Arial" w:cs="Arial"/>
          <w:b/>
          <w:iCs/>
          <w:sz w:val="24"/>
          <w:szCs w:val="24"/>
        </w:rPr>
        <w:t xml:space="preserve"> ww. wz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orze </w:t>
      </w:r>
      <w:r w:rsidR="00BD29D9" w:rsidRPr="00CF7558">
        <w:rPr>
          <w:rFonts w:ascii="Arial" w:hAnsi="Arial" w:cs="Arial"/>
          <w:b/>
          <w:iCs/>
          <w:sz w:val="24"/>
          <w:szCs w:val="24"/>
        </w:rPr>
        <w:t xml:space="preserve">umowy </w:t>
      </w:r>
      <w:r w:rsidR="008E1F5C" w:rsidRPr="00CF7558">
        <w:rPr>
          <w:rFonts w:ascii="Arial" w:hAnsi="Arial" w:cs="Arial"/>
          <w:b/>
          <w:iCs/>
          <w:sz w:val="24"/>
          <w:szCs w:val="24"/>
        </w:rPr>
        <w:t>w </w:t>
      </w:r>
      <w:r w:rsidR="00BD29D9" w:rsidRPr="00CF7558">
        <w:rPr>
          <w:rFonts w:ascii="Arial" w:hAnsi="Arial" w:cs="Arial"/>
          <w:b/>
          <w:iCs/>
          <w:sz w:val="24"/>
          <w:szCs w:val="24"/>
        </w:rPr>
        <w:t xml:space="preserve">stosunku do </w:t>
      </w:r>
      <w:r w:rsidR="002E04D4" w:rsidRPr="00CF7558">
        <w:rPr>
          <w:rFonts w:ascii="Arial" w:hAnsi="Arial" w:cs="Arial"/>
          <w:b/>
          <w:iCs/>
          <w:sz w:val="24"/>
          <w:szCs w:val="24"/>
        </w:rPr>
        <w:t>wzor</w:t>
      </w:r>
      <w:r w:rsidRPr="00CF7558">
        <w:rPr>
          <w:rFonts w:ascii="Arial" w:hAnsi="Arial" w:cs="Arial"/>
          <w:b/>
          <w:iCs/>
          <w:sz w:val="24"/>
          <w:szCs w:val="24"/>
        </w:rPr>
        <w:t>u</w:t>
      </w:r>
      <w:r w:rsidR="002E04D4" w:rsidRPr="00CF7558">
        <w:rPr>
          <w:rFonts w:ascii="Arial" w:hAnsi="Arial" w:cs="Arial"/>
          <w:b/>
          <w:iCs/>
          <w:sz w:val="24"/>
          <w:szCs w:val="24"/>
        </w:rPr>
        <w:t xml:space="preserve"> zatwierdzo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nego </w:t>
      </w:r>
      <w:r w:rsidR="002E04D4" w:rsidRPr="00CF7558">
        <w:rPr>
          <w:rFonts w:ascii="Arial" w:hAnsi="Arial" w:cs="Arial"/>
          <w:b/>
          <w:iCs/>
          <w:sz w:val="24"/>
          <w:szCs w:val="24"/>
        </w:rPr>
        <w:t>Uchwał</w:t>
      </w:r>
      <w:r w:rsidRPr="00CF7558">
        <w:rPr>
          <w:rFonts w:ascii="Arial" w:hAnsi="Arial" w:cs="Arial"/>
          <w:b/>
          <w:iCs/>
          <w:sz w:val="24"/>
          <w:szCs w:val="24"/>
        </w:rPr>
        <w:t>ą</w:t>
      </w:r>
      <w:r w:rsidR="002E04D4" w:rsidRPr="00CF7558">
        <w:rPr>
          <w:rFonts w:ascii="Arial" w:hAnsi="Arial" w:cs="Arial"/>
          <w:b/>
          <w:iCs/>
          <w:sz w:val="24"/>
          <w:szCs w:val="24"/>
        </w:rPr>
        <w:t xml:space="preserve"> nr</w:t>
      </w:r>
      <w:r w:rsidR="00887AB2"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572/12184/24 </w:t>
      </w:r>
      <w:r w:rsidR="002E04D4" w:rsidRPr="00CF7558">
        <w:rPr>
          <w:rFonts w:ascii="Arial" w:hAnsi="Arial" w:cs="Arial"/>
          <w:b/>
          <w:iCs/>
          <w:sz w:val="24"/>
          <w:szCs w:val="24"/>
        </w:rPr>
        <w:t xml:space="preserve">Zarządu Województwa Podkarpackiego w dniu </w:t>
      </w:r>
      <w:r w:rsidRPr="00CF7558">
        <w:rPr>
          <w:rFonts w:ascii="Arial" w:hAnsi="Arial" w:cs="Arial"/>
          <w:b/>
          <w:iCs/>
          <w:sz w:val="24"/>
          <w:szCs w:val="24"/>
        </w:rPr>
        <w:t>27 lutego 2024</w:t>
      </w:r>
      <w:r w:rsidR="00887AB2"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r.</w:t>
      </w:r>
      <w:r>
        <w:rPr>
          <w:rFonts w:ascii="Arial" w:hAnsi="Arial" w:cs="Arial"/>
          <w:b/>
          <w:iCs/>
          <w:sz w:val="24"/>
          <w:szCs w:val="24"/>
        </w:rPr>
        <w:t>, dokonano następującej zmiany</w:t>
      </w:r>
      <w:r w:rsidR="00BD29D9" w:rsidRPr="00CF7558">
        <w:rPr>
          <w:rFonts w:ascii="Arial" w:hAnsi="Arial" w:cs="Arial"/>
          <w:b/>
          <w:iCs/>
          <w:sz w:val="24"/>
          <w:szCs w:val="24"/>
        </w:rPr>
        <w:t>:</w:t>
      </w:r>
    </w:p>
    <w:p w14:paraId="73036C18" w14:textId="75BF4ACE" w:rsidR="00AC07D0" w:rsidRPr="007E15E6" w:rsidRDefault="00AC07D0" w:rsidP="00FD0417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5" w:hanging="357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§ </w:t>
      </w:r>
      <w:r w:rsidR="00CF7558">
        <w:rPr>
          <w:rFonts w:ascii="Arial" w:hAnsi="Arial" w:cs="Arial"/>
          <w:bCs/>
          <w:color w:val="000000"/>
          <w:sz w:val="24"/>
          <w:szCs w:val="24"/>
        </w:rPr>
        <w:t>2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 w:rsidR="00CF7558">
        <w:rPr>
          <w:rFonts w:ascii="Arial" w:hAnsi="Arial" w:cs="Arial"/>
          <w:bCs/>
          <w:color w:val="000000"/>
          <w:sz w:val="24"/>
          <w:szCs w:val="24"/>
        </w:rPr>
        <w:t>3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pkt 1) otrzymuje brzmienie:</w:t>
      </w:r>
    </w:p>
    <w:p w14:paraId="5BF4BC1B" w14:textId="4B3BC259" w:rsidR="00CF7558" w:rsidRPr="00E83E1F" w:rsidRDefault="00F92391" w:rsidP="00CF7558">
      <w:pPr>
        <w:pStyle w:val="Default"/>
        <w:spacing w:line="276" w:lineRule="auto"/>
        <w:ind w:left="426"/>
        <w:rPr>
          <w:rFonts w:cs="Arial"/>
        </w:rPr>
      </w:pPr>
      <w:r w:rsidRPr="007E15E6">
        <w:rPr>
          <w:rFonts w:cs="Arial"/>
        </w:rPr>
        <w:t>„</w:t>
      </w:r>
      <w:r w:rsidR="00CF7558">
        <w:rPr>
          <w:rFonts w:cs="Arial"/>
        </w:rPr>
        <w:t xml:space="preserve">1) </w:t>
      </w:r>
      <w:r w:rsidR="00CF7558" w:rsidRPr="00E83E1F">
        <w:rPr>
          <w:rFonts w:cs="Arial"/>
        </w:rPr>
        <w:t>ze środków europejskich w kwocie: …………. PLN (</w:t>
      </w:r>
      <w:r w:rsidR="00CF7558">
        <w:rPr>
          <w:rFonts w:cs="Arial"/>
        </w:rPr>
        <w:t xml:space="preserve">słownie: </w:t>
      </w:r>
      <w:r w:rsidR="00CF7558" w:rsidRPr="00E83E1F">
        <w:rPr>
          <w:rFonts w:cs="Arial"/>
        </w:rPr>
        <w:t>…………</w:t>
      </w:r>
      <w:r w:rsidR="00CF7558">
        <w:rPr>
          <w:rFonts w:cs="Arial"/>
        </w:rPr>
        <w:t>), co </w:t>
      </w:r>
      <w:r w:rsidR="00CF7558" w:rsidRPr="00E83E1F">
        <w:rPr>
          <w:rFonts w:cs="Arial"/>
        </w:rPr>
        <w:t xml:space="preserve">stanowi nie więcej niż </w:t>
      </w:r>
      <w:r w:rsidR="00CF7558">
        <w:rPr>
          <w:rFonts w:cs="Arial"/>
        </w:rPr>
        <w:t>….</w:t>
      </w:r>
      <w:r w:rsidR="00CF7558" w:rsidRPr="00E83E1F">
        <w:rPr>
          <w:rFonts w:cs="Arial"/>
        </w:rPr>
        <w:t>% wydatków kwalifikowalnych Projektu;</w:t>
      </w:r>
      <w:r w:rsidR="00CF7558">
        <w:rPr>
          <w:rFonts w:cs="Arial"/>
        </w:rPr>
        <w:t>”</w:t>
      </w:r>
    </w:p>
    <w:p w14:paraId="04FC4B25" w14:textId="596A3525" w:rsidR="00D93130" w:rsidRPr="007E15E6" w:rsidRDefault="00D93130" w:rsidP="00057334">
      <w:pPr>
        <w:spacing w:before="240" w:after="240"/>
        <w:contextualSpacing/>
        <w:rPr>
          <w:rFonts w:ascii="Arial" w:hAnsi="Arial" w:cs="Arial"/>
          <w:b/>
          <w:iCs/>
          <w:sz w:val="24"/>
          <w:szCs w:val="24"/>
        </w:rPr>
      </w:pPr>
      <w:r w:rsidRPr="007E15E6">
        <w:rPr>
          <w:rFonts w:ascii="Arial" w:hAnsi="Arial" w:cs="Arial"/>
          <w:b/>
          <w:iCs/>
          <w:sz w:val="24"/>
          <w:szCs w:val="24"/>
        </w:rPr>
        <w:t>Przyjąłem</w:t>
      </w:r>
      <w:r w:rsidR="007A2E3E">
        <w:rPr>
          <w:rFonts w:ascii="Arial" w:hAnsi="Arial" w:cs="Arial"/>
          <w:b/>
          <w:iCs/>
          <w:sz w:val="24"/>
          <w:szCs w:val="24"/>
        </w:rPr>
        <w:t>/</w:t>
      </w:r>
      <w:proofErr w:type="spellStart"/>
      <w:r w:rsidR="007A2E3E">
        <w:rPr>
          <w:rFonts w:ascii="Arial" w:hAnsi="Arial" w:cs="Arial"/>
          <w:b/>
          <w:iCs/>
          <w:sz w:val="24"/>
          <w:szCs w:val="24"/>
        </w:rPr>
        <w:t>am</w:t>
      </w:r>
      <w:proofErr w:type="spellEnd"/>
      <w:r w:rsidRPr="007E15E6">
        <w:rPr>
          <w:rFonts w:ascii="Arial" w:hAnsi="Arial" w:cs="Arial"/>
          <w:b/>
          <w:iCs/>
          <w:sz w:val="24"/>
          <w:szCs w:val="24"/>
        </w:rPr>
        <w:t xml:space="preserve"> do wiadomości</w:t>
      </w:r>
      <w:r w:rsidRPr="007E15E6">
        <w:rPr>
          <w:rFonts w:ascii="Arial" w:hAnsi="Arial" w:cs="Arial"/>
          <w:b/>
          <w:sz w:val="24"/>
          <w:szCs w:val="24"/>
        </w:rPr>
        <w:t xml:space="preserve"> powyższe oraz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wyrażam zgodę na podpisanie </w:t>
      </w:r>
    </w:p>
    <w:p w14:paraId="5DDB6EB5" w14:textId="029D027C" w:rsidR="00D93130" w:rsidRPr="007E15E6" w:rsidRDefault="004F57D8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  <w:r w:rsidRPr="007E15E6">
        <w:rPr>
          <w:rFonts w:ascii="Arial" w:hAnsi="Arial" w:cs="Arial"/>
          <w:b/>
          <w:sz w:val="24"/>
          <w:szCs w:val="24"/>
        </w:rPr>
        <w:t>Umowy</w:t>
      </w:r>
      <w:r w:rsidR="00D93130" w:rsidRPr="007E15E6">
        <w:rPr>
          <w:rFonts w:ascii="Arial" w:hAnsi="Arial" w:cs="Arial"/>
          <w:b/>
          <w:sz w:val="24"/>
          <w:szCs w:val="24"/>
        </w:rPr>
        <w:t xml:space="preserve"> </w:t>
      </w:r>
      <w:r w:rsidRPr="007E15E6">
        <w:rPr>
          <w:rFonts w:ascii="Arial" w:hAnsi="Arial" w:cs="Arial"/>
          <w:b/>
          <w:iCs/>
          <w:sz w:val="24"/>
          <w:szCs w:val="24"/>
        </w:rPr>
        <w:t>o dofinansowanie Projektu w ramach Priorytetu nr FE</w:t>
      </w:r>
      <w:r w:rsidR="007F6A0B" w:rsidRPr="007E15E6">
        <w:rPr>
          <w:rFonts w:ascii="Arial" w:hAnsi="Arial" w:cs="Arial"/>
          <w:b/>
          <w:iCs/>
          <w:sz w:val="24"/>
          <w:szCs w:val="24"/>
        </w:rPr>
        <w:t>PK.07 „Kapitał ludzki gotowy do 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zmian” programu regionalnego Fundusze Europejskie dla Podkarpacia 2021-2027 </w:t>
      </w:r>
      <w:r w:rsidR="00057334" w:rsidRPr="007E15E6">
        <w:rPr>
          <w:rFonts w:ascii="Arial" w:hAnsi="Arial" w:cs="Arial"/>
          <w:b/>
          <w:iCs/>
          <w:sz w:val="24"/>
          <w:szCs w:val="24"/>
        </w:rPr>
        <w:t>z </w:t>
      </w:r>
      <w:r w:rsidR="00057334" w:rsidRPr="007E15E6">
        <w:rPr>
          <w:rFonts w:ascii="Arial" w:hAnsi="Arial" w:cs="Arial"/>
          <w:b/>
          <w:sz w:val="24"/>
          <w:szCs w:val="24"/>
        </w:rPr>
        <w:t>ww. </w:t>
      </w:r>
      <w:r w:rsidR="00D93130" w:rsidRPr="007E15E6">
        <w:rPr>
          <w:rFonts w:ascii="Arial" w:hAnsi="Arial" w:cs="Arial"/>
          <w:b/>
          <w:sz w:val="24"/>
          <w:szCs w:val="24"/>
        </w:rPr>
        <w:t>zmian</w:t>
      </w:r>
      <w:r w:rsidR="00CF7558">
        <w:rPr>
          <w:rFonts w:ascii="Arial" w:hAnsi="Arial" w:cs="Arial"/>
          <w:b/>
          <w:sz w:val="24"/>
          <w:szCs w:val="24"/>
        </w:rPr>
        <w:t>ą</w:t>
      </w:r>
      <w:r w:rsidR="00B10F96">
        <w:rPr>
          <w:rFonts w:ascii="Arial" w:hAnsi="Arial" w:cs="Arial"/>
          <w:b/>
          <w:sz w:val="24"/>
          <w:szCs w:val="24"/>
        </w:rPr>
        <w:t xml:space="preserve"> </w:t>
      </w:r>
      <w:r w:rsidR="00887AB2">
        <w:rPr>
          <w:rFonts w:ascii="Arial" w:hAnsi="Arial" w:cs="Arial"/>
          <w:b/>
          <w:sz w:val="24"/>
          <w:szCs w:val="24"/>
        </w:rPr>
        <w:t>(</w:t>
      </w:r>
      <w:r w:rsidR="00B10F96" w:rsidRPr="00B10F96">
        <w:rPr>
          <w:rFonts w:ascii="Arial" w:hAnsi="Arial" w:cs="Arial"/>
          <w:b/>
          <w:sz w:val="24"/>
          <w:szCs w:val="24"/>
        </w:rPr>
        <w:t>wprowadzon</w:t>
      </w:r>
      <w:r w:rsidR="00CF7558">
        <w:rPr>
          <w:rFonts w:ascii="Arial" w:hAnsi="Arial" w:cs="Arial"/>
          <w:b/>
          <w:sz w:val="24"/>
          <w:szCs w:val="24"/>
        </w:rPr>
        <w:t>ą</w:t>
      </w:r>
      <w:r w:rsidR="00B10F96" w:rsidRPr="00B10F96">
        <w:rPr>
          <w:rFonts w:ascii="Arial" w:hAnsi="Arial" w:cs="Arial"/>
          <w:b/>
          <w:sz w:val="24"/>
          <w:szCs w:val="24"/>
        </w:rPr>
        <w:t xml:space="preserve"> </w:t>
      </w:r>
      <w:r w:rsidR="00B10F96" w:rsidRPr="00AE6E00">
        <w:rPr>
          <w:rFonts w:ascii="Arial" w:hAnsi="Arial" w:cs="Arial"/>
          <w:b/>
          <w:sz w:val="24"/>
          <w:szCs w:val="24"/>
        </w:rPr>
        <w:t xml:space="preserve">zgodnie z </w:t>
      </w:r>
      <w:r w:rsidR="00CF7558">
        <w:rPr>
          <w:rFonts w:ascii="Arial" w:hAnsi="Arial" w:cs="Arial"/>
          <w:b/>
          <w:sz w:val="24"/>
          <w:szCs w:val="24"/>
        </w:rPr>
        <w:t>Zarządzeniem</w:t>
      </w:r>
      <w:r w:rsidR="00CF7558" w:rsidRPr="00CF7558">
        <w:rPr>
          <w:rFonts w:ascii="Arial" w:hAnsi="Arial" w:cs="Arial"/>
          <w:iCs/>
          <w:sz w:val="24"/>
          <w:szCs w:val="24"/>
        </w:rPr>
        <w:t xml:space="preserve"> </w:t>
      </w:r>
      <w:r w:rsidR="00CF7558" w:rsidRPr="00CF7558">
        <w:rPr>
          <w:rFonts w:ascii="Arial" w:hAnsi="Arial" w:cs="Arial"/>
          <w:b/>
          <w:bCs/>
          <w:iCs/>
          <w:sz w:val="24"/>
          <w:szCs w:val="24"/>
        </w:rPr>
        <w:t>Dyrektora Wojewódzkiego Urzędu Pracy w Rzeszowie nr 98/24 z dnia 31</w:t>
      </w:r>
      <w:r w:rsidR="00887AB2">
        <w:rPr>
          <w:rFonts w:ascii="Arial" w:hAnsi="Arial" w:cs="Arial"/>
          <w:b/>
          <w:bCs/>
          <w:iCs/>
          <w:sz w:val="24"/>
          <w:szCs w:val="24"/>
        </w:rPr>
        <w:t> </w:t>
      </w:r>
      <w:r w:rsidR="00CF7558" w:rsidRPr="00CF7558">
        <w:rPr>
          <w:rFonts w:ascii="Arial" w:hAnsi="Arial" w:cs="Arial"/>
          <w:b/>
          <w:bCs/>
          <w:iCs/>
          <w:sz w:val="24"/>
          <w:szCs w:val="24"/>
        </w:rPr>
        <w:t>grudnia 2024 r.</w:t>
      </w:r>
      <w:r w:rsidR="00B10F96" w:rsidRPr="00AE6E00">
        <w:rPr>
          <w:rFonts w:ascii="Arial" w:hAnsi="Arial" w:cs="Arial"/>
          <w:b/>
          <w:bCs/>
          <w:sz w:val="24"/>
          <w:szCs w:val="24"/>
        </w:rPr>
        <w:t>).</w:t>
      </w:r>
    </w:p>
    <w:p w14:paraId="4632EC4C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2A9FF195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5503B007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0984E0A7" w14:textId="77777777" w:rsidR="00D93130" w:rsidRPr="007E15E6" w:rsidRDefault="00D93130" w:rsidP="00057334">
      <w:pPr>
        <w:spacing w:before="720" w:after="240"/>
        <w:contextualSpacing/>
        <w:rPr>
          <w:rFonts w:ascii="Arial" w:hAnsi="Arial" w:cs="Arial"/>
          <w:b/>
          <w:bCs/>
          <w:sz w:val="24"/>
          <w:szCs w:val="24"/>
        </w:rPr>
      </w:pPr>
      <w:permStart w:id="1368659420" w:edGrp="everyone"/>
      <w:r w:rsidRPr="007E15E6">
        <w:rPr>
          <w:rFonts w:ascii="Arial" w:hAnsi="Arial" w:cs="Arial"/>
          <w:b/>
          <w:bCs/>
          <w:sz w:val="24"/>
          <w:szCs w:val="24"/>
        </w:rPr>
        <w:t>…………………..……………………..</w:t>
      </w:r>
      <w:permEnd w:id="1368659420"/>
    </w:p>
    <w:p w14:paraId="49AB0D8E" w14:textId="77777777" w:rsidR="00D93130" w:rsidRPr="00D93130" w:rsidRDefault="00DB1364" w:rsidP="00057334">
      <w:pPr>
        <w:spacing w:before="720" w:after="240"/>
        <w:contextualSpacing/>
        <w:rPr>
          <w:rFonts w:ascii="Arial" w:hAnsi="Arial" w:cs="Arial"/>
          <w:sz w:val="24"/>
          <w:szCs w:val="24"/>
        </w:rPr>
      </w:pPr>
      <w:r w:rsidRPr="007E15E6">
        <w:rPr>
          <w:rFonts w:ascii="Arial" w:hAnsi="Arial" w:cs="Arial"/>
          <w:b/>
          <w:bCs/>
          <w:sz w:val="24"/>
          <w:szCs w:val="24"/>
        </w:rPr>
        <w:t>(</w:t>
      </w:r>
      <w:r w:rsidR="00D93130" w:rsidRPr="007E15E6">
        <w:rPr>
          <w:rFonts w:ascii="Arial" w:hAnsi="Arial" w:cs="Arial"/>
          <w:b/>
          <w:bCs/>
          <w:sz w:val="24"/>
          <w:szCs w:val="24"/>
        </w:rPr>
        <w:t>podpis Beneficjenta)</w:t>
      </w:r>
    </w:p>
    <w:sectPr w:rsidR="00D93130" w:rsidRPr="00D93130" w:rsidSect="00D1057E">
      <w:footerReference w:type="default" r:id="rId7"/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3D832" w14:textId="77777777" w:rsidR="009F7B48" w:rsidRDefault="009F7B48" w:rsidP="00D93130">
      <w:pPr>
        <w:spacing w:after="0" w:line="240" w:lineRule="auto"/>
      </w:pPr>
      <w:r>
        <w:separator/>
      </w:r>
    </w:p>
  </w:endnote>
  <w:endnote w:type="continuationSeparator" w:id="0">
    <w:p w14:paraId="09F40660" w14:textId="77777777" w:rsidR="009F7B48" w:rsidRDefault="009F7B48" w:rsidP="00D9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410827"/>
      <w:docPartObj>
        <w:docPartGallery w:val="Page Numbers (Bottom of Page)"/>
        <w:docPartUnique/>
      </w:docPartObj>
    </w:sdtPr>
    <w:sdtEndPr/>
    <w:sdtContent>
      <w:p w14:paraId="69ECE368" w14:textId="5E30F153" w:rsidR="003D7A0C" w:rsidRDefault="003D7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D81">
          <w:rPr>
            <w:noProof/>
          </w:rPr>
          <w:t>9</w:t>
        </w:r>
        <w:r>
          <w:fldChar w:fldCharType="end"/>
        </w:r>
      </w:p>
    </w:sdtContent>
  </w:sdt>
  <w:p w14:paraId="3FDCF468" w14:textId="77777777" w:rsidR="003D7A0C" w:rsidRPr="00FF5C03" w:rsidRDefault="003D7A0C" w:rsidP="00810072">
    <w:pPr>
      <w:pStyle w:val="Stopka"/>
      <w:tabs>
        <w:tab w:val="clear" w:pos="4536"/>
        <w:tab w:val="clear" w:pos="9072"/>
        <w:tab w:val="left" w:pos="589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3B6" w14:textId="77777777" w:rsidR="009F7B48" w:rsidRDefault="009F7B48" w:rsidP="00D93130">
      <w:pPr>
        <w:spacing w:after="0" w:line="240" w:lineRule="auto"/>
      </w:pPr>
      <w:r>
        <w:separator/>
      </w:r>
    </w:p>
  </w:footnote>
  <w:footnote w:type="continuationSeparator" w:id="0">
    <w:p w14:paraId="20547FBB" w14:textId="77777777" w:rsidR="009F7B48" w:rsidRDefault="009F7B48" w:rsidP="00D9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1E98" w14:textId="77777777" w:rsidR="003D7A0C" w:rsidRDefault="003D7A0C">
    <w:pPr>
      <w:pStyle w:val="Nagwek"/>
    </w:pPr>
  </w:p>
  <w:p w14:paraId="11909A05" w14:textId="77777777" w:rsidR="003D7A0C" w:rsidRDefault="003D7A0C" w:rsidP="008A2614">
    <w:pPr>
      <w:pStyle w:val="Nagwek"/>
      <w:ind w:left="-142"/>
    </w:pPr>
    <w:r>
      <w:rPr>
        <w:noProof/>
        <w:lang w:eastAsia="pl-PL"/>
      </w:rPr>
      <w:drawing>
        <wp:inline distT="0" distB="0" distL="0" distR="0" wp14:anchorId="5F4BDA57" wp14:editId="7C04330A">
          <wp:extent cx="5745480" cy="470535"/>
          <wp:effectExtent l="0" t="0" r="7620" b="571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5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2"/>
    <w:multiLevelType w:val="hybridMultilevel"/>
    <w:tmpl w:val="894EE875"/>
    <w:numStyleLink w:val="Zaimportowanystyl3"/>
  </w:abstractNum>
  <w:abstractNum w:abstractNumId="2" w15:restartNumberingAfterBreak="0">
    <w:nsid w:val="00000003"/>
    <w:multiLevelType w:val="hybridMultilevel"/>
    <w:tmpl w:val="894EE875"/>
    <w:styleLink w:val="Zaimportowanystyl3"/>
    <w:lvl w:ilvl="0" w:tplc="FFFFFFFF">
      <w:start w:val="1"/>
      <w:numFmt w:val="decimal"/>
      <w:suff w:val="nothing"/>
      <w:lvlText w:val="%1)"/>
      <w:lvlJc w:val="left"/>
      <w:pPr>
        <w:ind w:left="928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16"/>
        </w:tabs>
        <w:ind w:left="1636" w:hanging="49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num" w:pos="2124"/>
        </w:tabs>
        <w:ind w:left="2344" w:hanging="42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num" w:pos="2832"/>
        </w:tabs>
        <w:ind w:left="3052" w:hanging="46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num" w:pos="3540"/>
        </w:tabs>
        <w:ind w:left="3760" w:hanging="45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suff w:val="nothing"/>
      <w:lvlText w:val="%6."/>
      <w:lvlJc w:val="left"/>
      <w:pPr>
        <w:ind w:left="4468" w:hanging="3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num" w:pos="4956"/>
        </w:tabs>
        <w:ind w:left="5176" w:hanging="43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num" w:pos="5664"/>
        </w:tabs>
        <w:ind w:left="5884" w:hanging="4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suff w:val="nothing"/>
      <w:lvlText w:val="%9."/>
      <w:lvlJc w:val="left"/>
      <w:pPr>
        <w:ind w:left="6592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" w15:restartNumberingAfterBreak="0">
    <w:nsid w:val="0000001D"/>
    <w:multiLevelType w:val="hybridMultilevel"/>
    <w:tmpl w:val="894EE88F"/>
    <w:styleLink w:val="Zaimportowanystyl1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20"/>
    <w:multiLevelType w:val="hybridMultilevel"/>
    <w:tmpl w:val="894EE893"/>
    <w:lvl w:ilvl="0" w:tplc="E586F866">
      <w:numFmt w:val="decimal"/>
      <w:lvlText w:val=""/>
      <w:lvlJc w:val="left"/>
    </w:lvl>
    <w:lvl w:ilvl="1" w:tplc="25E07F84">
      <w:numFmt w:val="decimal"/>
      <w:lvlText w:val=""/>
      <w:lvlJc w:val="left"/>
    </w:lvl>
    <w:lvl w:ilvl="2" w:tplc="49EA0336">
      <w:numFmt w:val="decimal"/>
      <w:lvlText w:val=""/>
      <w:lvlJc w:val="left"/>
    </w:lvl>
    <w:lvl w:ilvl="3" w:tplc="8E5ABA6E">
      <w:numFmt w:val="decimal"/>
      <w:lvlText w:val=""/>
      <w:lvlJc w:val="left"/>
    </w:lvl>
    <w:lvl w:ilvl="4" w:tplc="98A45A24">
      <w:numFmt w:val="decimal"/>
      <w:lvlText w:val=""/>
      <w:lvlJc w:val="left"/>
    </w:lvl>
    <w:lvl w:ilvl="5" w:tplc="73589B1A">
      <w:numFmt w:val="decimal"/>
      <w:lvlText w:val=""/>
      <w:lvlJc w:val="left"/>
    </w:lvl>
    <w:lvl w:ilvl="6" w:tplc="AFA01128">
      <w:numFmt w:val="decimal"/>
      <w:lvlText w:val=""/>
      <w:lvlJc w:val="left"/>
    </w:lvl>
    <w:lvl w:ilvl="7" w:tplc="905CB9A6">
      <w:numFmt w:val="decimal"/>
      <w:lvlText w:val=""/>
      <w:lvlJc w:val="left"/>
    </w:lvl>
    <w:lvl w:ilvl="8" w:tplc="88964D9E">
      <w:numFmt w:val="decimal"/>
      <w:lvlText w:val=""/>
      <w:lvlJc w:val="left"/>
    </w:lvl>
  </w:abstractNum>
  <w:abstractNum w:abstractNumId="5" w15:restartNumberingAfterBreak="0">
    <w:nsid w:val="00000021"/>
    <w:multiLevelType w:val="hybridMultilevel"/>
    <w:tmpl w:val="894EE893"/>
    <w:styleLink w:val="Zaimportowanystyl191"/>
    <w:lvl w:ilvl="0" w:tplc="FFFFFFFF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23"/>
    <w:multiLevelType w:val="hybridMultilevel"/>
    <w:tmpl w:val="894EE895"/>
    <w:styleLink w:val="Zaimportowanystyl19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29"/>
    <w:multiLevelType w:val="multilevel"/>
    <w:tmpl w:val="96FA96B4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2B"/>
    <w:multiLevelType w:val="hybridMultilevel"/>
    <w:tmpl w:val="894EE89D"/>
    <w:styleLink w:val="Zaimportowanystyl23"/>
    <w:lvl w:ilvl="0" w:tplc="FFFFFFFF">
      <w:start w:val="1"/>
      <w:numFmt w:val="decimal"/>
      <w:lvlText w:val="%1."/>
      <w:lvlJc w:val="left"/>
      <w:pPr>
        <w:tabs>
          <w:tab w:val="num" w:pos="426"/>
          <w:tab w:val="left" w:pos="720"/>
        </w:tabs>
        <w:ind w:left="426" w:hanging="42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146"/>
        </w:tabs>
        <w:ind w:left="114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1866"/>
        </w:tabs>
        <w:ind w:left="186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2586"/>
        </w:tabs>
        <w:ind w:left="258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3306"/>
        </w:tabs>
        <w:ind w:left="330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026"/>
        </w:tabs>
        <w:ind w:left="40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4746"/>
        </w:tabs>
        <w:ind w:left="474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5466"/>
        </w:tabs>
        <w:ind w:left="546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2F"/>
    <w:multiLevelType w:val="hybridMultilevel"/>
    <w:tmpl w:val="894EE8A1"/>
    <w:styleLink w:val="Zaimportowanystyl25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12A5137"/>
    <w:multiLevelType w:val="multilevel"/>
    <w:tmpl w:val="DA9ACF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39E6A82"/>
    <w:multiLevelType w:val="hybridMultilevel"/>
    <w:tmpl w:val="79727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D60BFC"/>
    <w:multiLevelType w:val="hybridMultilevel"/>
    <w:tmpl w:val="A06249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93E15"/>
    <w:multiLevelType w:val="multilevel"/>
    <w:tmpl w:val="7EBA3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 w15:restartNumberingAfterBreak="0">
    <w:nsid w:val="0C1E096F"/>
    <w:multiLevelType w:val="hybridMultilevel"/>
    <w:tmpl w:val="F788AFC8"/>
    <w:lvl w:ilvl="0" w:tplc="04150011">
      <w:start w:val="1"/>
      <w:numFmt w:val="decimal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D0E016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4A29A6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2C968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D0EF9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A6785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6233F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5C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D3833C4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2F20AFC"/>
    <w:multiLevelType w:val="multilevel"/>
    <w:tmpl w:val="A44ED7FA"/>
    <w:styleLink w:val="Zaimportowanystyl2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502" w:hanging="360"/>
      </w:pPr>
      <w:rPr>
        <w:rFonts w:ascii="Arial" w:hAnsi="Arial" w:cs="Arial"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3453EB"/>
    <w:multiLevelType w:val="multilevel"/>
    <w:tmpl w:val="73482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7362641"/>
    <w:multiLevelType w:val="hybridMultilevel"/>
    <w:tmpl w:val="EA1E082A"/>
    <w:lvl w:ilvl="0" w:tplc="ED6CD6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046935"/>
    <w:multiLevelType w:val="hybridMultilevel"/>
    <w:tmpl w:val="BCF82AF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10A3CFC"/>
    <w:multiLevelType w:val="hybridMultilevel"/>
    <w:tmpl w:val="B2EC8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322AA"/>
    <w:multiLevelType w:val="multilevel"/>
    <w:tmpl w:val="BB5C38EA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68476D"/>
    <w:multiLevelType w:val="hybridMultilevel"/>
    <w:tmpl w:val="B0122F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C12A44"/>
    <w:multiLevelType w:val="hybridMultilevel"/>
    <w:tmpl w:val="5846D2A6"/>
    <w:lvl w:ilvl="0" w:tplc="D4ECDF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1343A2"/>
    <w:multiLevelType w:val="hybridMultilevel"/>
    <w:tmpl w:val="2C52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81549"/>
    <w:multiLevelType w:val="hybridMultilevel"/>
    <w:tmpl w:val="B17A1896"/>
    <w:lvl w:ilvl="0" w:tplc="F2F8972A">
      <w:numFmt w:val="decimal"/>
      <w:lvlText w:val=""/>
      <w:lvlJc w:val="left"/>
    </w:lvl>
    <w:lvl w:ilvl="1" w:tplc="BFD02426">
      <w:numFmt w:val="decimal"/>
      <w:lvlText w:val=""/>
      <w:lvlJc w:val="left"/>
    </w:lvl>
    <w:lvl w:ilvl="2" w:tplc="4C0843F6">
      <w:numFmt w:val="decimal"/>
      <w:lvlText w:val=""/>
      <w:lvlJc w:val="left"/>
    </w:lvl>
    <w:lvl w:ilvl="3" w:tplc="9B7698E2">
      <w:numFmt w:val="decimal"/>
      <w:lvlText w:val=""/>
      <w:lvlJc w:val="left"/>
    </w:lvl>
    <w:lvl w:ilvl="4" w:tplc="7C3A6466">
      <w:numFmt w:val="decimal"/>
      <w:lvlText w:val=""/>
      <w:lvlJc w:val="left"/>
    </w:lvl>
    <w:lvl w:ilvl="5" w:tplc="2946A7E8">
      <w:numFmt w:val="decimal"/>
      <w:lvlText w:val=""/>
      <w:lvlJc w:val="left"/>
    </w:lvl>
    <w:lvl w:ilvl="6" w:tplc="FB58E542">
      <w:numFmt w:val="decimal"/>
      <w:lvlText w:val=""/>
      <w:lvlJc w:val="left"/>
    </w:lvl>
    <w:lvl w:ilvl="7" w:tplc="929C01A6">
      <w:numFmt w:val="decimal"/>
      <w:lvlText w:val=""/>
      <w:lvlJc w:val="left"/>
    </w:lvl>
    <w:lvl w:ilvl="8" w:tplc="845677FA">
      <w:numFmt w:val="decimal"/>
      <w:lvlText w:val=""/>
      <w:lvlJc w:val="left"/>
    </w:lvl>
  </w:abstractNum>
  <w:abstractNum w:abstractNumId="26" w15:restartNumberingAfterBreak="0">
    <w:nsid w:val="36D24AE1"/>
    <w:multiLevelType w:val="hybridMultilevel"/>
    <w:tmpl w:val="FE06C454"/>
    <w:lvl w:ilvl="0" w:tplc="41C6C3F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18" w:hanging="360"/>
      </w:pPr>
      <w:rPr>
        <w:rFonts w:hint="default"/>
      </w:rPr>
    </w:lvl>
    <w:lvl w:ilvl="2" w:tplc="86828E1E">
      <w:start w:val="4"/>
      <w:numFmt w:val="decimal"/>
      <w:lvlText w:val="%3."/>
      <w:lvlJc w:val="left"/>
      <w:pPr>
        <w:ind w:left="271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7" w15:restartNumberingAfterBreak="0">
    <w:nsid w:val="441D5D5A"/>
    <w:multiLevelType w:val="hybridMultilevel"/>
    <w:tmpl w:val="3EE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38F1"/>
    <w:multiLevelType w:val="hybridMultilevel"/>
    <w:tmpl w:val="76D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0" w15:restartNumberingAfterBreak="0">
    <w:nsid w:val="486D3E27"/>
    <w:multiLevelType w:val="hybridMultilevel"/>
    <w:tmpl w:val="598CC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F342F"/>
    <w:multiLevelType w:val="hybridMultilevel"/>
    <w:tmpl w:val="5AAC1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C77FB"/>
    <w:multiLevelType w:val="hybridMultilevel"/>
    <w:tmpl w:val="714269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0069D1"/>
    <w:multiLevelType w:val="hybridMultilevel"/>
    <w:tmpl w:val="5F9C6A2C"/>
    <w:lvl w:ilvl="0" w:tplc="1BCCCF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1"/>
  </w:num>
  <w:num w:numId="4">
    <w:abstractNumId w:val="13"/>
  </w:num>
  <w:num w:numId="5">
    <w:abstractNumId w:val="0"/>
  </w:num>
  <w:num w:numId="6">
    <w:abstractNumId w:val="34"/>
  </w:num>
  <w:num w:numId="7">
    <w:abstractNumId w:val="20"/>
  </w:num>
  <w:num w:numId="8">
    <w:abstractNumId w:val="11"/>
  </w:num>
  <w:num w:numId="9">
    <w:abstractNumId w:val="9"/>
  </w:num>
  <w:num w:numId="10">
    <w:abstractNumId w:val="22"/>
  </w:num>
  <w:num w:numId="11">
    <w:abstractNumId w:val="8"/>
  </w:num>
  <w:num w:numId="12">
    <w:abstractNumId w:val="18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6"/>
  </w:num>
  <w:num w:numId="18">
    <w:abstractNumId w:val="15"/>
  </w:num>
  <w:num w:numId="19">
    <w:abstractNumId w:val="26"/>
  </w:num>
  <w:num w:numId="20">
    <w:abstractNumId w:val="12"/>
  </w:num>
  <w:num w:numId="21">
    <w:abstractNumId w:val="31"/>
  </w:num>
  <w:num w:numId="22">
    <w:abstractNumId w:val="30"/>
  </w:num>
  <w:num w:numId="23">
    <w:abstractNumId w:val="33"/>
  </w:num>
  <w:num w:numId="24">
    <w:abstractNumId w:val="10"/>
  </w:num>
  <w:num w:numId="25">
    <w:abstractNumId w:val="7"/>
  </w:num>
  <w:num w:numId="26">
    <w:abstractNumId w:val="29"/>
  </w:num>
  <w:num w:numId="27">
    <w:abstractNumId w:val="24"/>
  </w:num>
  <w:num w:numId="28">
    <w:abstractNumId w:val="16"/>
  </w:num>
  <w:num w:numId="29">
    <w:abstractNumId w:val="32"/>
  </w:num>
  <w:num w:numId="30">
    <w:abstractNumId w:val="19"/>
  </w:num>
  <w:num w:numId="31">
    <w:abstractNumId w:val="27"/>
  </w:num>
  <w:num w:numId="32">
    <w:abstractNumId w:val="25"/>
    <w:lvlOverride w:ilvl="0">
      <w:startOverride w:val="4"/>
      <w:lvl w:ilvl="0" w:tplc="F2F8972A">
        <w:start w:val="4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BFD02426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4C0843F6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9B7698E2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7C3A6466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2946A7E8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FB58E542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929C01A6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845677FA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33">
    <w:abstractNumId w:val="23"/>
  </w:num>
  <w:num w:numId="34">
    <w:abstractNumId w:val="2"/>
  </w:num>
  <w:num w:numId="35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1" w:cryptProviderType="rsaAES" w:cryptAlgorithmClass="hash" w:cryptAlgorithmType="typeAny" w:cryptAlgorithmSid="14" w:cryptSpinCount="100000" w:hash="B1MknWPduWISOxP9VTf8PA5VlidlzOQE+wT14p9r0cS9S0VE532k4DUDRLLjVDbq1B1up8T9goS7WLZ1Kx+v3g==" w:salt="xcU+q1qIDlEED5x7YC00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30"/>
    <w:rsid w:val="00004982"/>
    <w:rsid w:val="000275D9"/>
    <w:rsid w:val="00032DDF"/>
    <w:rsid w:val="00056626"/>
    <w:rsid w:val="00057334"/>
    <w:rsid w:val="00063A93"/>
    <w:rsid w:val="000A48C5"/>
    <w:rsid w:val="000B58D4"/>
    <w:rsid w:val="000D7F06"/>
    <w:rsid w:val="000F280E"/>
    <w:rsid w:val="000F6899"/>
    <w:rsid w:val="001010D3"/>
    <w:rsid w:val="00112CBC"/>
    <w:rsid w:val="00175036"/>
    <w:rsid w:val="00182A5E"/>
    <w:rsid w:val="002037EB"/>
    <w:rsid w:val="002333E0"/>
    <w:rsid w:val="00250BD0"/>
    <w:rsid w:val="00257532"/>
    <w:rsid w:val="002735D2"/>
    <w:rsid w:val="0027665C"/>
    <w:rsid w:val="002A2904"/>
    <w:rsid w:val="002B5863"/>
    <w:rsid w:val="002E04D4"/>
    <w:rsid w:val="002F10C7"/>
    <w:rsid w:val="002F2FA2"/>
    <w:rsid w:val="002F5D2C"/>
    <w:rsid w:val="002F643B"/>
    <w:rsid w:val="002F7A20"/>
    <w:rsid w:val="00314544"/>
    <w:rsid w:val="00324DE2"/>
    <w:rsid w:val="0035056E"/>
    <w:rsid w:val="00362374"/>
    <w:rsid w:val="003875CE"/>
    <w:rsid w:val="003D7A0C"/>
    <w:rsid w:val="003E7BB9"/>
    <w:rsid w:val="00402B98"/>
    <w:rsid w:val="0040556A"/>
    <w:rsid w:val="004066EB"/>
    <w:rsid w:val="004403C6"/>
    <w:rsid w:val="00441693"/>
    <w:rsid w:val="00443963"/>
    <w:rsid w:val="00446646"/>
    <w:rsid w:val="004509E7"/>
    <w:rsid w:val="0045358E"/>
    <w:rsid w:val="00460DE3"/>
    <w:rsid w:val="004711F1"/>
    <w:rsid w:val="00484D3F"/>
    <w:rsid w:val="004B2D54"/>
    <w:rsid w:val="004F57D8"/>
    <w:rsid w:val="004F5B2B"/>
    <w:rsid w:val="00500B20"/>
    <w:rsid w:val="00504D09"/>
    <w:rsid w:val="0054636D"/>
    <w:rsid w:val="00555CAF"/>
    <w:rsid w:val="00560721"/>
    <w:rsid w:val="00560944"/>
    <w:rsid w:val="0057729A"/>
    <w:rsid w:val="005822C6"/>
    <w:rsid w:val="00582DAE"/>
    <w:rsid w:val="00583523"/>
    <w:rsid w:val="005B19E3"/>
    <w:rsid w:val="005B3A0A"/>
    <w:rsid w:val="005C7AE8"/>
    <w:rsid w:val="005E2899"/>
    <w:rsid w:val="005F0668"/>
    <w:rsid w:val="005F34EB"/>
    <w:rsid w:val="00623FF7"/>
    <w:rsid w:val="0064225A"/>
    <w:rsid w:val="00651850"/>
    <w:rsid w:val="00676AEB"/>
    <w:rsid w:val="006775DA"/>
    <w:rsid w:val="006B0CD1"/>
    <w:rsid w:val="006D3E82"/>
    <w:rsid w:val="006E17CD"/>
    <w:rsid w:val="006F3586"/>
    <w:rsid w:val="007003B2"/>
    <w:rsid w:val="00741B26"/>
    <w:rsid w:val="007538FE"/>
    <w:rsid w:val="007A2E3E"/>
    <w:rsid w:val="007C7FC7"/>
    <w:rsid w:val="007D4E6C"/>
    <w:rsid w:val="007E15E6"/>
    <w:rsid w:val="007F6A0B"/>
    <w:rsid w:val="00810072"/>
    <w:rsid w:val="00831A88"/>
    <w:rsid w:val="00833EEA"/>
    <w:rsid w:val="008452EA"/>
    <w:rsid w:val="00852E2C"/>
    <w:rsid w:val="00871C43"/>
    <w:rsid w:val="00872076"/>
    <w:rsid w:val="00876986"/>
    <w:rsid w:val="0088000A"/>
    <w:rsid w:val="00887AB2"/>
    <w:rsid w:val="008A2614"/>
    <w:rsid w:val="008B2594"/>
    <w:rsid w:val="008E1F5C"/>
    <w:rsid w:val="008E7785"/>
    <w:rsid w:val="009477F9"/>
    <w:rsid w:val="00954DD9"/>
    <w:rsid w:val="00970C4F"/>
    <w:rsid w:val="009747F8"/>
    <w:rsid w:val="009779B0"/>
    <w:rsid w:val="00995684"/>
    <w:rsid w:val="00996BAC"/>
    <w:rsid w:val="009A6B98"/>
    <w:rsid w:val="009D6A3C"/>
    <w:rsid w:val="009F7B48"/>
    <w:rsid w:val="00A21891"/>
    <w:rsid w:val="00AB647B"/>
    <w:rsid w:val="00AC07D0"/>
    <w:rsid w:val="00AC1DE1"/>
    <w:rsid w:val="00AE36CE"/>
    <w:rsid w:val="00AE66E0"/>
    <w:rsid w:val="00AE6E00"/>
    <w:rsid w:val="00B012C3"/>
    <w:rsid w:val="00B10F96"/>
    <w:rsid w:val="00B264B7"/>
    <w:rsid w:val="00B567B4"/>
    <w:rsid w:val="00B71945"/>
    <w:rsid w:val="00B7225C"/>
    <w:rsid w:val="00BC62B9"/>
    <w:rsid w:val="00BD29D9"/>
    <w:rsid w:val="00BF1377"/>
    <w:rsid w:val="00BF29CF"/>
    <w:rsid w:val="00BF67BC"/>
    <w:rsid w:val="00BF7D81"/>
    <w:rsid w:val="00C258F2"/>
    <w:rsid w:val="00C43219"/>
    <w:rsid w:val="00C76ACC"/>
    <w:rsid w:val="00C81386"/>
    <w:rsid w:val="00CB2396"/>
    <w:rsid w:val="00CC0CC7"/>
    <w:rsid w:val="00CD4242"/>
    <w:rsid w:val="00CF7558"/>
    <w:rsid w:val="00D058F0"/>
    <w:rsid w:val="00D0759B"/>
    <w:rsid w:val="00D1057E"/>
    <w:rsid w:val="00D148A4"/>
    <w:rsid w:val="00D22343"/>
    <w:rsid w:val="00D45B9B"/>
    <w:rsid w:val="00D55583"/>
    <w:rsid w:val="00D71DA8"/>
    <w:rsid w:val="00D93130"/>
    <w:rsid w:val="00DB1364"/>
    <w:rsid w:val="00DB4BC0"/>
    <w:rsid w:val="00DC49F2"/>
    <w:rsid w:val="00DF602A"/>
    <w:rsid w:val="00E10073"/>
    <w:rsid w:val="00E66D0E"/>
    <w:rsid w:val="00E929E0"/>
    <w:rsid w:val="00EE34C7"/>
    <w:rsid w:val="00EF4F09"/>
    <w:rsid w:val="00EF6F9D"/>
    <w:rsid w:val="00F16614"/>
    <w:rsid w:val="00F21DF5"/>
    <w:rsid w:val="00F35AA7"/>
    <w:rsid w:val="00F5012B"/>
    <w:rsid w:val="00F62E8D"/>
    <w:rsid w:val="00F70760"/>
    <w:rsid w:val="00F7317F"/>
    <w:rsid w:val="00F82E6F"/>
    <w:rsid w:val="00F92391"/>
    <w:rsid w:val="00FB3319"/>
    <w:rsid w:val="00FB3ADC"/>
    <w:rsid w:val="00FC24F9"/>
    <w:rsid w:val="00FD0417"/>
    <w:rsid w:val="00F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6067D"/>
  <w15:chartTrackingRefBased/>
  <w15:docId w15:val="{82117870-761E-4230-BE08-C9623113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130"/>
  </w:style>
  <w:style w:type="paragraph" w:styleId="Stopka">
    <w:name w:val="footer"/>
    <w:basedOn w:val="Normalny"/>
    <w:link w:val="StopkaZnak"/>
    <w:uiPriority w:val="99"/>
    <w:unhideWhenUsed/>
    <w:qFormat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130"/>
  </w:style>
  <w:style w:type="character" w:styleId="Hipercze">
    <w:name w:val="Hyperlink"/>
    <w:basedOn w:val="Domylnaczcionkaakapitu"/>
    <w:uiPriority w:val="99"/>
    <w:unhideWhenUsed/>
    <w:rsid w:val="00D93130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,Ch"/>
    <w:basedOn w:val="Normalny"/>
    <w:link w:val="TekstprzypisudolnegoZnak"/>
    <w:uiPriority w:val="99"/>
    <w:rsid w:val="00D9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Ch Znak"/>
    <w:basedOn w:val="Domylnaczcionkaakapitu"/>
    <w:link w:val="Tekstprzypisudolnego"/>
    <w:uiPriority w:val="99"/>
    <w:rsid w:val="00D9313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r,o,Footnotemark,Footnote Reference Number,Footnote number,E FNZ,-E Fußnotenzeichen,Footnote#,Footnote symbol,Times 10 Point,Exposant 3 Point,Ref,de nota al pie,Footnote reference number,note TESI,SUPERS,EN Footnote Reference"/>
    <w:rsid w:val="00D93130"/>
    <w:rPr>
      <w:vertAlign w:val="superscript"/>
    </w:rPr>
  </w:style>
  <w:style w:type="paragraph" w:customStyle="1" w:styleId="Tekstprzypisudolnego1">
    <w:name w:val="Tekst przypisu dolnego1"/>
    <w:rsid w:val="00D9313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66EB"/>
    <w:pPr>
      <w:ind w:left="720"/>
      <w:contextualSpacing/>
    </w:pPr>
  </w:style>
  <w:style w:type="numbering" w:customStyle="1" w:styleId="Zaimportowanystyl2">
    <w:name w:val="Zaimportowany styl 2"/>
    <w:rsid w:val="0035056E"/>
    <w:pPr>
      <w:numPr>
        <w:numId w:val="5"/>
      </w:numPr>
    </w:pPr>
  </w:style>
  <w:style w:type="paragraph" w:customStyle="1" w:styleId="Default">
    <w:name w:val="Default"/>
    <w:rsid w:val="0035056E"/>
    <w:pPr>
      <w:widowControl w:val="0"/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pl-PL"/>
    </w:rPr>
  </w:style>
  <w:style w:type="paragraph" w:customStyle="1" w:styleId="TEKSTPISMA">
    <w:name w:val="TEKST PISMA"/>
    <w:basedOn w:val="Tekstpodstawowy"/>
    <w:link w:val="TEKSTPISMAZnak"/>
    <w:qFormat/>
    <w:rsid w:val="003875CE"/>
    <w:pPr>
      <w:suppressAutoHyphens/>
      <w:spacing w:after="240" w:line="360" w:lineRule="auto"/>
      <w:contextualSpacing/>
    </w:pPr>
    <w:rPr>
      <w:rFonts w:ascii="Arial" w:eastAsia="Times New Roman" w:hAnsi="Arial" w:cs="Times New Roman"/>
      <w:sz w:val="24"/>
      <w:szCs w:val="24"/>
      <w:lang w:eastAsia="zh-CN"/>
    </w:rPr>
  </w:style>
  <w:style w:type="character" w:customStyle="1" w:styleId="TEKSTPISMAZnak">
    <w:name w:val="TEKST PISMA Znak"/>
    <w:link w:val="TEKSTPISMA"/>
    <w:rsid w:val="003875CE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7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5CE"/>
  </w:style>
  <w:style w:type="paragraph" w:styleId="Tekstkomentarza">
    <w:name w:val="annotation text"/>
    <w:basedOn w:val="Normalny"/>
    <w:link w:val="TekstkomentarzaZnak"/>
    <w:unhideWhenUsed/>
    <w:rsid w:val="005F34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34EB"/>
    <w:rPr>
      <w:sz w:val="20"/>
      <w:szCs w:val="20"/>
    </w:rPr>
  </w:style>
  <w:style w:type="numbering" w:customStyle="1" w:styleId="Zaimportowanystyl25">
    <w:name w:val="Zaimportowany styl 25"/>
    <w:rsid w:val="005F34EB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unhideWhenUsed/>
    <w:rsid w:val="005F34E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4EB"/>
    <w:rPr>
      <w:rFonts w:ascii="Segoe UI" w:hAnsi="Segoe UI" w:cs="Segoe UI"/>
      <w:sz w:val="18"/>
      <w:szCs w:val="18"/>
    </w:rPr>
  </w:style>
  <w:style w:type="numbering" w:customStyle="1" w:styleId="Zaimportowanystyl21">
    <w:name w:val="Zaimportowany styl 21"/>
    <w:rsid w:val="00FB3ADC"/>
  </w:style>
  <w:style w:type="numbering" w:customStyle="1" w:styleId="Zaimportowanystyl22">
    <w:name w:val="Zaimportowany styl 22"/>
    <w:rsid w:val="00970C4F"/>
  </w:style>
  <w:style w:type="numbering" w:customStyle="1" w:styleId="Zaimportowanystyl23">
    <w:name w:val="Zaimportowany styl 23"/>
    <w:rsid w:val="00810072"/>
    <w:pPr>
      <w:numPr>
        <w:numId w:val="11"/>
      </w:numPr>
    </w:pPr>
  </w:style>
  <w:style w:type="numbering" w:customStyle="1" w:styleId="Zaimportowanystyl18">
    <w:name w:val="Zaimportowany styl 18"/>
    <w:rsid w:val="00810072"/>
  </w:style>
  <w:style w:type="numbering" w:customStyle="1" w:styleId="Zaimportowanystyl16">
    <w:name w:val="Zaimportowany styl 16"/>
    <w:autoRedefine/>
    <w:rsid w:val="0040556A"/>
    <w:pPr>
      <w:numPr>
        <w:numId w:val="16"/>
      </w:numPr>
    </w:pPr>
  </w:style>
  <w:style w:type="numbering" w:customStyle="1" w:styleId="Zaimportowanystyl19">
    <w:name w:val="Zaimportowany styl 19"/>
    <w:rsid w:val="0040556A"/>
    <w:pPr>
      <w:numPr>
        <w:numId w:val="17"/>
      </w:numPr>
    </w:pPr>
  </w:style>
  <w:style w:type="numbering" w:customStyle="1" w:styleId="Zaimportowanystyl191">
    <w:name w:val="Zaimportowany styl 191"/>
    <w:rsid w:val="00BF1377"/>
    <w:pPr>
      <w:numPr>
        <w:numId w:val="13"/>
      </w:numPr>
    </w:pPr>
  </w:style>
  <w:style w:type="numbering" w:customStyle="1" w:styleId="Zaimportowanystyl231">
    <w:name w:val="Zaimportowany styl 231"/>
    <w:rsid w:val="00BF1377"/>
    <w:pPr>
      <w:numPr>
        <w:numId w:val="18"/>
      </w:numPr>
    </w:pPr>
  </w:style>
  <w:style w:type="paragraph" w:customStyle="1" w:styleId="CM4">
    <w:name w:val="CM4"/>
    <w:basedOn w:val="Default"/>
    <w:next w:val="Default"/>
    <w:uiPriority w:val="99"/>
    <w:rsid w:val="00560721"/>
    <w:pPr>
      <w:spacing w:line="231" w:lineRule="atLeast"/>
    </w:pPr>
    <w:rPr>
      <w:rFonts w:ascii="HCDCNG+ArialNarrow" w:eastAsia="Times New Roman" w:hAnsi="HCDCNG+ArialNarrow" w:cs="HCDCNG+ArialNarrow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402B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AE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60944"/>
    <w:pPr>
      <w:spacing w:after="0" w:line="240" w:lineRule="auto"/>
    </w:pPr>
  </w:style>
  <w:style w:type="character" w:customStyle="1" w:styleId="Znakiprzypiswdolnych">
    <w:name w:val="Znaki przypisów dolnych"/>
    <w:rsid w:val="00504D09"/>
    <w:rPr>
      <w:vertAlign w:val="superscript"/>
    </w:rPr>
  </w:style>
  <w:style w:type="paragraph" w:customStyle="1" w:styleId="Normalny1">
    <w:name w:val="Normalny1"/>
    <w:rsid w:val="007003B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24">
    <w:name w:val="Zaimportowany styl 24"/>
    <w:rsid w:val="00BD29D9"/>
  </w:style>
  <w:style w:type="numbering" w:customStyle="1" w:styleId="Zaimportowanystyl3">
    <w:name w:val="Zaimportowany styl 3"/>
    <w:rsid w:val="00CF7558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1161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Jakim</dc:creator>
  <cp:keywords/>
  <dc:description/>
  <cp:lastModifiedBy>Katarzyna Jakim</cp:lastModifiedBy>
  <cp:revision>5</cp:revision>
  <dcterms:created xsi:type="dcterms:W3CDTF">2025-01-02T07:26:00Z</dcterms:created>
  <dcterms:modified xsi:type="dcterms:W3CDTF">2025-01-02T08:50:00Z</dcterms:modified>
</cp:coreProperties>
</file>