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14BEA" w14:textId="66063913" w:rsidR="0084012B" w:rsidRDefault="0084012B" w:rsidP="00CE50AD">
      <w:pPr>
        <w:widowControl w:val="0"/>
        <w:suppressAutoHyphens/>
        <w:spacing w:before="480" w:after="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A"/>
          <w:sz w:val="24"/>
          <w:szCs w:val="24"/>
          <w:lang w:eastAsia="pl-PL"/>
        </w:rPr>
        <w:t xml:space="preserve">Umowa o dofinansowanie Projektu rozliczanego w oparciu o uproszczone metody rozliczeń </w:t>
      </w:r>
      <w:r w:rsidRPr="0084012B">
        <w:rPr>
          <w:rFonts w:ascii="Arial" w:eastAsia="Arial Unicode MS" w:hAnsi="Arial" w:cs="Arial"/>
          <w:b/>
          <w:bCs/>
          <w:color w:val="000000"/>
          <w:sz w:val="24"/>
          <w:szCs w:val="24"/>
          <w:lang w:eastAsia="pl-PL"/>
        </w:rPr>
        <w:t xml:space="preserve">w ramach </w:t>
      </w:r>
      <w:r w:rsidRPr="0084012B">
        <w:rPr>
          <w:rFonts w:ascii="Arial" w:eastAsia="Arial Unicode MS" w:hAnsi="Arial" w:cs="Arial"/>
          <w:b/>
          <w:color w:val="000000"/>
          <w:sz w:val="24"/>
          <w:szCs w:val="24"/>
          <w:lang w:eastAsia="pl-PL"/>
        </w:rPr>
        <w:t xml:space="preserve">Priorytetu nr FEPK.07 „Kapitał ludzki gotowy do zmian” </w:t>
      </w:r>
      <w:r w:rsidRPr="0084012B">
        <w:rPr>
          <w:rFonts w:ascii="Arial" w:eastAsia="Arial Unicode MS" w:hAnsi="Arial" w:cs="Arial"/>
          <w:b/>
          <w:bCs/>
          <w:color w:val="000000"/>
          <w:sz w:val="24"/>
          <w:szCs w:val="24"/>
          <w:lang w:eastAsia="pl-PL"/>
        </w:rPr>
        <w:t>programu regionalnego Fundusze Europejskie dla Podkarpacia 2021-2027*</w:t>
      </w:r>
    </w:p>
    <w:p w14:paraId="01EA408E" w14:textId="62A81E33" w:rsidR="0040382B" w:rsidRPr="0084012B" w:rsidRDefault="0040382B" w:rsidP="0084012B">
      <w:pPr>
        <w:widowControl w:val="0"/>
        <w:suppressAutoHyphens/>
        <w:spacing w:after="0" w:line="276" w:lineRule="auto"/>
        <w:rPr>
          <w:rFonts w:ascii="Arial" w:eastAsia="Arial Unicode MS" w:hAnsi="Arial" w:cs="Arial"/>
          <w:b/>
          <w:bCs/>
          <w:color w:val="00000A"/>
          <w:sz w:val="24"/>
          <w:szCs w:val="24"/>
          <w:lang w:eastAsia="pl-PL"/>
        </w:rPr>
      </w:pPr>
      <w:r>
        <w:rPr>
          <w:rFonts w:ascii="Arial" w:eastAsia="Arial Unicode MS" w:hAnsi="Arial" w:cs="Arial"/>
          <w:color w:val="000000"/>
          <w:sz w:val="24"/>
          <w:szCs w:val="24"/>
          <w:lang w:eastAsia="pl-PL"/>
        </w:rPr>
        <w:t>„</w:t>
      </w:r>
      <w:permStart w:id="320805989"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320805989"/>
      <w:r>
        <w:rPr>
          <w:rFonts w:ascii="Arial" w:eastAsia="Arial Unicode MS" w:hAnsi="Arial" w:cs="Arial"/>
          <w:color w:val="00000A"/>
          <w:sz w:val="24"/>
          <w:szCs w:val="24"/>
          <w:lang w:eastAsia="pl-PL"/>
        </w:rPr>
        <w:t xml:space="preserve">” </w:t>
      </w:r>
      <w:r w:rsidRPr="0084012B">
        <w:rPr>
          <w:rFonts w:ascii="Arial" w:eastAsia="Arial Unicode MS" w:hAnsi="Arial" w:cs="Arial"/>
          <w:color w:val="00000A"/>
          <w:sz w:val="24"/>
          <w:szCs w:val="24"/>
          <w:lang w:eastAsia="pl-PL"/>
        </w:rPr>
        <w:t>nr</w:t>
      </w:r>
      <w:permStart w:id="1233278893" w:edGrp="everyone"/>
      <w:r w:rsidRPr="0084012B">
        <w:rPr>
          <w:rFonts w:ascii="Arial" w:eastAsia="Arial Unicode MS" w:hAnsi="Arial" w:cs="Arial"/>
          <w:color w:val="00000A"/>
          <w:sz w:val="24"/>
          <w:szCs w:val="24"/>
          <w:lang w:eastAsia="pl-PL"/>
        </w:rPr>
        <w:t>………………………………………………………………………………………………….….</w:t>
      </w:r>
      <w:permEnd w:id="1233278893"/>
      <w:r w:rsidRPr="0084012B">
        <w:rPr>
          <w:rFonts w:ascii="Arial" w:eastAsia="Arial Unicode MS" w:hAnsi="Arial" w:cs="Arial"/>
          <w:color w:val="00000A"/>
          <w:sz w:val="24"/>
          <w:szCs w:val="24"/>
          <w:vertAlign w:val="superscript"/>
          <w:lang w:eastAsia="pl-PL"/>
        </w:rPr>
        <w:footnoteReference w:id="1"/>
      </w:r>
    </w:p>
    <w:p w14:paraId="12BB3479" w14:textId="77777777" w:rsidR="0040382B" w:rsidRDefault="0040382B" w:rsidP="0084012B">
      <w:pPr>
        <w:widowControl w:val="0"/>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zwanego dalej „Projektem”, współfinansowanego z Europejskiego Funduszu Społecznego Plus, zwana dalej „Umową”,</w:t>
      </w:r>
    </w:p>
    <w:p w14:paraId="32D8B1DE" w14:textId="77777777" w:rsidR="0040382B" w:rsidRDefault="0040382B" w:rsidP="0040382B">
      <w:pPr>
        <w:widowControl w:val="0"/>
        <w:suppressAutoHyphens/>
        <w:spacing w:before="120" w:after="12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Numer Umowy</w:t>
      </w:r>
      <w:r>
        <w:rPr>
          <w:rFonts w:ascii="Arial" w:eastAsia="Arial Unicode MS" w:hAnsi="Arial" w:cs="Arial"/>
          <w:b/>
          <w:bCs/>
          <w:color w:val="000000"/>
          <w:sz w:val="24"/>
          <w:szCs w:val="24"/>
          <w:lang w:eastAsia="pl-PL"/>
        </w:rPr>
        <w:t xml:space="preserve"> </w:t>
      </w:r>
      <w:permStart w:id="1720009224"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w:t>
      </w:r>
      <w:permEnd w:id="1720009224"/>
      <w:r w:rsidRPr="0084012B">
        <w:rPr>
          <w:rFonts w:ascii="Arial" w:eastAsia="Arial Unicode MS" w:hAnsi="Arial" w:cs="Arial"/>
          <w:color w:val="000000"/>
          <w:sz w:val="24"/>
          <w:szCs w:val="24"/>
          <w:lang w:eastAsia="pl-PL"/>
        </w:rPr>
        <w:t xml:space="preserve"> </w:t>
      </w:r>
    </w:p>
    <w:p w14:paraId="3E2C6D10" w14:textId="7ED883CC"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Pr>
          <w:rFonts w:ascii="Arial" w:eastAsia="Arial Unicode MS" w:hAnsi="Arial" w:cs="Arial"/>
          <w:b/>
          <w:bCs/>
          <w:color w:val="000000"/>
          <w:sz w:val="24"/>
          <w:szCs w:val="24"/>
          <w:lang w:eastAsia="pl-PL"/>
        </w:rPr>
        <w:t xml:space="preserve">Numer </w:t>
      </w:r>
      <w:r w:rsidR="00BB3424">
        <w:rPr>
          <w:rFonts w:ascii="Arial" w:eastAsia="Arial Unicode MS" w:hAnsi="Arial" w:cs="Arial"/>
          <w:b/>
          <w:bCs/>
          <w:color w:val="000000"/>
          <w:sz w:val="24"/>
          <w:szCs w:val="24"/>
          <w:lang w:eastAsia="pl-PL"/>
        </w:rPr>
        <w:t xml:space="preserve">i nazwa </w:t>
      </w:r>
      <w:r>
        <w:rPr>
          <w:rFonts w:ascii="Arial" w:eastAsia="Arial Unicode MS" w:hAnsi="Arial" w:cs="Arial"/>
          <w:b/>
          <w:bCs/>
          <w:color w:val="000000"/>
          <w:sz w:val="24"/>
          <w:szCs w:val="24"/>
          <w:lang w:eastAsia="pl-PL"/>
        </w:rPr>
        <w:t xml:space="preserve">Działania </w:t>
      </w:r>
      <w:permStart w:id="1703956570"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1703956570"/>
      <w:r w:rsidRPr="0084012B">
        <w:rPr>
          <w:rFonts w:ascii="Arial" w:eastAsia="Arial Unicode MS" w:hAnsi="Arial" w:cs="Arial"/>
          <w:color w:val="000000"/>
          <w:sz w:val="24"/>
          <w:szCs w:val="24"/>
          <w:lang w:eastAsia="pl-PL"/>
        </w:rPr>
        <w:t xml:space="preserve"> </w:t>
      </w:r>
    </w:p>
    <w:p w14:paraId="4960C95E" w14:textId="4AC1BE4D"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zawarta w Rzeszowie w dniu</w:t>
      </w:r>
      <w:r>
        <w:rPr>
          <w:rFonts w:ascii="Arial" w:eastAsia="Arial Unicode MS" w:hAnsi="Arial" w:cs="Arial"/>
          <w:color w:val="000000"/>
          <w:sz w:val="24"/>
          <w:szCs w:val="24"/>
          <w:lang w:eastAsia="pl-PL"/>
        </w:rPr>
        <w:t xml:space="preserve"> </w:t>
      </w:r>
      <w:permStart w:id="1891046800" w:edGrp="everyone"/>
      <w:r w:rsidRPr="0084012B">
        <w:rPr>
          <w:rFonts w:ascii="Arial" w:eastAsia="Arial Unicode MS" w:hAnsi="Arial" w:cs="Arial"/>
          <w:color w:val="000000"/>
          <w:sz w:val="24"/>
          <w:szCs w:val="24"/>
          <w:lang w:eastAsia="pl-PL"/>
        </w:rPr>
        <w:t>………….</w:t>
      </w:r>
      <w:permEnd w:id="1891046800"/>
      <w:r w:rsidRPr="0084012B">
        <w:rPr>
          <w:rFonts w:ascii="Arial" w:eastAsia="Arial Unicode MS" w:hAnsi="Arial" w:cs="Arial"/>
          <w:color w:val="000000"/>
          <w:sz w:val="24"/>
          <w:szCs w:val="24"/>
          <w:lang w:eastAsia="pl-PL"/>
        </w:rPr>
        <w:t xml:space="preserve"> </w:t>
      </w:r>
      <w:r w:rsidR="00FC5D5D">
        <w:rPr>
          <w:rFonts w:ascii="Arial" w:eastAsia="Arial Unicode MS" w:hAnsi="Arial" w:cs="Arial"/>
          <w:color w:val="000000"/>
          <w:sz w:val="24"/>
          <w:szCs w:val="24"/>
          <w:lang w:eastAsia="pl-PL"/>
        </w:rPr>
        <w:t xml:space="preserve">r. </w:t>
      </w:r>
      <w:r w:rsidRPr="0084012B">
        <w:rPr>
          <w:rFonts w:ascii="Arial" w:eastAsia="Arial Unicode MS" w:hAnsi="Arial" w:cs="Arial"/>
          <w:color w:val="000000"/>
          <w:sz w:val="24"/>
          <w:szCs w:val="24"/>
          <w:lang w:eastAsia="pl-PL"/>
        </w:rPr>
        <w:t>pomiędzy</w:t>
      </w:r>
      <w:r>
        <w:rPr>
          <w:rFonts w:ascii="Arial" w:eastAsia="Arial Unicode MS" w:hAnsi="Arial" w:cs="Arial"/>
          <w:color w:val="000000"/>
          <w:sz w:val="24"/>
          <w:szCs w:val="24"/>
          <w:lang w:eastAsia="pl-PL"/>
        </w:rPr>
        <w:t>:</w:t>
      </w:r>
    </w:p>
    <w:p w14:paraId="2119EAB9" w14:textId="77777777"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Województwem Podkarpackim – Wojewódzkim Urzędem Pracy w Rzeszowie, z siedzibą przy ul. Adama Stanisława Naruszewicza 11, 35-055 Rzeszów, jako Instytucją Pośredniczącą w realizacji programu regionalnego Fundusze Europejskie dla Podkarpacia 2021-2027, zwanym dalej „</w:t>
      </w:r>
      <w:r w:rsidRPr="0084012B">
        <w:rPr>
          <w:rFonts w:ascii="Arial" w:eastAsia="Arial Unicode MS" w:hAnsi="Arial" w:cs="Arial"/>
          <w:b/>
          <w:color w:val="000000"/>
          <w:sz w:val="24"/>
          <w:szCs w:val="24"/>
          <w:lang w:eastAsia="pl-PL"/>
        </w:rPr>
        <w:t>Instytucją Pośredniczącą</w:t>
      </w:r>
      <w:r w:rsidRPr="0084012B">
        <w:rPr>
          <w:rFonts w:ascii="Arial" w:eastAsia="Arial Unicode MS" w:hAnsi="Arial" w:cs="Arial"/>
          <w:color w:val="000000"/>
          <w:sz w:val="24"/>
          <w:szCs w:val="24"/>
          <w:lang w:eastAsia="pl-PL"/>
        </w:rPr>
        <w:t>”, reprezentowanym przez:</w:t>
      </w:r>
    </w:p>
    <w:p w14:paraId="7A4E914C" w14:textId="77777777" w:rsidR="0084012B" w:rsidRPr="0084012B" w:rsidRDefault="0084012B" w:rsidP="0084012B">
      <w:pPr>
        <w:spacing w:after="0" w:line="276" w:lineRule="auto"/>
        <w:rPr>
          <w:rFonts w:ascii="Arial" w:eastAsia="Times New Roman" w:hAnsi="Arial" w:cs="Arial"/>
          <w:sz w:val="24"/>
          <w:szCs w:val="24"/>
        </w:rPr>
      </w:pPr>
      <w:r w:rsidRPr="0084012B">
        <w:rPr>
          <w:rFonts w:ascii="Arial" w:eastAsia="Times New Roman" w:hAnsi="Arial" w:cs="Arial"/>
          <w:sz w:val="24"/>
          <w:szCs w:val="24"/>
        </w:rPr>
        <w:t>Tomasza Czopa – Dyrektora Wojewódzkiego Urzędu Pracy w Rzeszowie, działającego na podstawie upoważnienia udzielonego Uchwałą Nr 442/9065/22 Zarządu Województwa Podkarpackiego w Rzeszowie z dnia 6 grudnia 2022 r. w sprawie udzielenia upoważnienia Dyrektorowi Wojewódzkiego Urzędu Pracy w Rzeszowie do wykonywania wszelkich czynności związanych z pełnieniem przez Wojewódzki Urząd Pracy w Rzeszowie roli Instytucji Pośredniczącej w ramach programu regionalnego Fundusze Europejskie dla Podkarpacia 2021-2027,</w:t>
      </w:r>
    </w:p>
    <w:p w14:paraId="33290580" w14:textId="77777777" w:rsidR="0084012B" w:rsidRPr="0084012B" w:rsidRDefault="0084012B" w:rsidP="0084012B">
      <w:pPr>
        <w:spacing w:before="120" w:after="12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a</w:t>
      </w:r>
    </w:p>
    <w:p w14:paraId="47C4C0C3" w14:textId="77777777" w:rsidR="0084012B" w:rsidRPr="0084012B" w:rsidRDefault="0084012B" w:rsidP="00ED2F7F">
      <w:pPr>
        <w:spacing w:after="0" w:line="276" w:lineRule="auto"/>
        <w:rPr>
          <w:rFonts w:ascii="Arial" w:eastAsia="Arial" w:hAnsi="Arial" w:cs="Arial"/>
          <w:sz w:val="24"/>
          <w:szCs w:val="24"/>
          <w:lang w:eastAsia="pl-PL"/>
        </w:rPr>
      </w:pPr>
      <w:permStart w:id="548081078" w:edGrp="everyone"/>
      <w:r w:rsidRPr="0084012B">
        <w:rPr>
          <w:rFonts w:ascii="Arial" w:eastAsia="Arial Unicode MS" w:hAnsi="Arial" w:cs="Arial"/>
          <w:sz w:val="24"/>
          <w:szCs w:val="24"/>
          <w:lang w:eastAsia="pl-PL"/>
        </w:rPr>
        <w:t xml:space="preserve">............................................................................................................................................. </w:t>
      </w:r>
    </w:p>
    <w:p w14:paraId="6223DAB2" w14:textId="77777777" w:rsidR="0084012B" w:rsidRPr="0084012B" w:rsidRDefault="0084012B" w:rsidP="00ED2F7F">
      <w:pPr>
        <w:spacing w:after="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w:t>
      </w:r>
      <w:r w:rsidRPr="0084012B">
        <w:rPr>
          <w:rFonts w:ascii="Arial" w:eastAsia="Arial Unicode MS" w:hAnsi="Arial" w:cs="Arial"/>
          <w:i/>
          <w:iCs/>
          <w:sz w:val="24"/>
          <w:szCs w:val="24"/>
          <w:vertAlign w:val="superscript"/>
          <w:lang w:eastAsia="pl-PL"/>
        </w:rPr>
        <w:t xml:space="preserve"> </w:t>
      </w:r>
      <w:permEnd w:id="548081078"/>
      <w:r w:rsidRPr="0084012B">
        <w:rPr>
          <w:rFonts w:ascii="Arial" w:eastAsia="Arial" w:hAnsi="Arial" w:cs="Arial"/>
          <w:sz w:val="24"/>
          <w:szCs w:val="24"/>
          <w:vertAlign w:val="superscript"/>
          <w:lang w:eastAsia="pl-PL"/>
        </w:rPr>
        <w:footnoteReference w:id="2"/>
      </w:r>
    </w:p>
    <w:p w14:paraId="1489C10C" w14:textId="77777777" w:rsidR="0084012B" w:rsidRPr="0084012B" w:rsidRDefault="0084012B" w:rsidP="0084012B">
      <w:pPr>
        <w:spacing w:after="60" w:line="276" w:lineRule="auto"/>
        <w:rPr>
          <w:rFonts w:ascii="Arial" w:eastAsia="Arial" w:hAnsi="Arial" w:cs="Arial"/>
          <w:i/>
          <w:iCs/>
          <w:sz w:val="24"/>
          <w:szCs w:val="24"/>
          <w:lang w:eastAsia="pl-PL"/>
        </w:rPr>
      </w:pPr>
      <w:r w:rsidRPr="0084012B">
        <w:rPr>
          <w:rFonts w:ascii="Arial" w:eastAsia="Arial Unicode MS" w:hAnsi="Arial" w:cs="Arial"/>
          <w:sz w:val="24"/>
          <w:szCs w:val="24"/>
          <w:lang w:eastAsia="pl-PL"/>
        </w:rPr>
        <w:t>zwaną/ym dalej „</w:t>
      </w:r>
      <w:r w:rsidRPr="0084012B">
        <w:rPr>
          <w:rFonts w:ascii="Arial" w:eastAsia="Arial Unicode MS" w:hAnsi="Arial" w:cs="Arial"/>
          <w:b/>
          <w:sz w:val="24"/>
          <w:szCs w:val="24"/>
          <w:lang w:eastAsia="pl-PL"/>
        </w:rPr>
        <w:t>Beneficjentem</w:t>
      </w:r>
      <w:r w:rsidRPr="0084012B">
        <w:rPr>
          <w:rFonts w:ascii="Arial" w:eastAsia="Arial Unicode MS" w:hAnsi="Arial" w:cs="Arial"/>
          <w:sz w:val="24"/>
          <w:szCs w:val="24"/>
          <w:lang w:eastAsia="pl-PL"/>
        </w:rPr>
        <w:t>”</w:t>
      </w:r>
      <w:r w:rsidRPr="0084012B">
        <w:rPr>
          <w:rFonts w:ascii="Arial" w:eastAsia="Arial Unicode MS" w:hAnsi="Arial" w:cs="Arial"/>
          <w:sz w:val="24"/>
          <w:szCs w:val="24"/>
          <w:vertAlign w:val="superscript"/>
          <w:lang w:eastAsia="pl-PL"/>
        </w:rPr>
        <w:footnoteReference w:id="3"/>
      </w:r>
      <w:r w:rsidRPr="0084012B">
        <w:rPr>
          <w:rFonts w:ascii="Arial" w:eastAsia="Arial Unicode MS" w:hAnsi="Arial" w:cs="Arial"/>
          <w:sz w:val="24"/>
          <w:szCs w:val="24"/>
          <w:lang w:eastAsia="pl-PL"/>
        </w:rPr>
        <w:t xml:space="preserve">, </w:t>
      </w:r>
      <w:r w:rsidRPr="0084012B">
        <w:rPr>
          <w:rFonts w:ascii="Arial" w:eastAsia="Arial Unicode MS" w:hAnsi="Arial" w:cs="Arial"/>
          <w:i/>
          <w:iCs/>
          <w:sz w:val="24"/>
          <w:szCs w:val="24"/>
          <w:lang w:eastAsia="pl-PL"/>
        </w:rPr>
        <w:t>działającym również w imieniu i na rzecz Partnera/ów</w:t>
      </w:r>
      <w:r w:rsidRPr="0084012B">
        <w:rPr>
          <w:rFonts w:ascii="Arial" w:eastAsia="Arial" w:hAnsi="Arial" w:cs="Arial"/>
          <w:sz w:val="24"/>
          <w:szCs w:val="24"/>
          <w:vertAlign w:val="superscript"/>
          <w:lang w:eastAsia="pl-PL"/>
        </w:rPr>
        <w:footnoteReference w:id="4"/>
      </w:r>
      <w:r w:rsidRPr="0084012B">
        <w:rPr>
          <w:rFonts w:ascii="Arial" w:eastAsia="Arial Unicode MS" w:hAnsi="Arial" w:cs="Arial"/>
          <w:i/>
          <w:iCs/>
          <w:sz w:val="24"/>
          <w:szCs w:val="24"/>
          <w:lang w:eastAsia="pl-PL"/>
        </w:rPr>
        <w:t>,</w:t>
      </w:r>
    </w:p>
    <w:p w14:paraId="03BFAFCC" w14:textId="77777777" w:rsidR="0084012B" w:rsidRPr="0084012B" w:rsidRDefault="0084012B" w:rsidP="0084012B">
      <w:pPr>
        <w:widowControl w:val="0"/>
        <w:suppressAutoHyphens/>
        <w:spacing w:after="0" w:line="276" w:lineRule="auto"/>
        <w:rPr>
          <w:rFonts w:ascii="Arial" w:eastAsia="Arial" w:hAnsi="Arial" w:cs="Arial"/>
          <w:sz w:val="24"/>
          <w:szCs w:val="24"/>
          <w:lang w:eastAsia="pl-PL"/>
        </w:rPr>
      </w:pPr>
      <w:r w:rsidRPr="0084012B">
        <w:rPr>
          <w:rFonts w:ascii="Arial" w:eastAsia="Times New Roman" w:hAnsi="Arial" w:cs="Arial"/>
          <w:sz w:val="24"/>
          <w:szCs w:val="24"/>
          <w:lang w:eastAsia="pl-PL"/>
        </w:rPr>
        <w:t>reprezentowanym przez:</w:t>
      </w:r>
    </w:p>
    <w:p w14:paraId="6BC7CEB1" w14:textId="77777777" w:rsidR="0084012B" w:rsidRPr="0084012B" w:rsidRDefault="0084012B" w:rsidP="0084012B">
      <w:pPr>
        <w:widowControl w:val="0"/>
        <w:suppressAutoHyphens/>
        <w:spacing w:after="0" w:line="276" w:lineRule="auto"/>
        <w:rPr>
          <w:rFonts w:ascii="Arial" w:eastAsia="Times New Roman" w:hAnsi="Arial" w:cs="Arial"/>
          <w:bCs/>
          <w:color w:val="00000A"/>
          <w:sz w:val="24"/>
          <w:szCs w:val="24"/>
          <w:lang w:eastAsia="pl-PL"/>
        </w:rPr>
      </w:pPr>
      <w:permStart w:id="1618358310" w:edGrp="everyone"/>
      <w:r w:rsidRPr="0084012B">
        <w:rPr>
          <w:rFonts w:ascii="Arial" w:eastAsia="Times New Roman" w:hAnsi="Arial" w:cs="Arial"/>
          <w:sz w:val="24"/>
          <w:szCs w:val="24"/>
          <w:lang w:eastAsia="pl-PL"/>
        </w:rPr>
        <w:t>.............................................................................................................................................</w:t>
      </w:r>
      <w:r w:rsidRPr="0084012B">
        <w:rPr>
          <w:rFonts w:ascii="Arial" w:eastAsia="Times New Roman" w:hAnsi="Arial" w:cs="Arial"/>
          <w:sz w:val="24"/>
          <w:szCs w:val="24"/>
          <w:vertAlign w:val="superscript"/>
          <w:lang w:eastAsia="pl-PL"/>
        </w:rPr>
        <w:t xml:space="preserve"> </w:t>
      </w:r>
      <w:permEnd w:id="1618358310"/>
      <w:r w:rsidRPr="0084012B">
        <w:rPr>
          <w:rFonts w:ascii="Arial" w:eastAsia="Arial" w:hAnsi="Arial" w:cs="Arial"/>
          <w:sz w:val="24"/>
          <w:szCs w:val="24"/>
          <w:vertAlign w:val="superscript"/>
          <w:lang w:eastAsia="pl-PL"/>
        </w:rPr>
        <w:footnoteReference w:id="5"/>
      </w:r>
      <w:r w:rsidRPr="0084012B">
        <w:rPr>
          <w:rFonts w:ascii="Arial" w:eastAsia="Times New Roman" w:hAnsi="Arial" w:cs="Arial"/>
          <w:sz w:val="24"/>
          <w:szCs w:val="24"/>
          <w:lang w:eastAsia="pl-PL"/>
        </w:rPr>
        <w:t xml:space="preserve">, </w:t>
      </w:r>
    </w:p>
    <w:p w14:paraId="6B51553C" w14:textId="66EAC42F" w:rsidR="000F7153" w:rsidRDefault="0084012B" w:rsidP="0084012B">
      <w:pPr>
        <w:widowControl w:val="0"/>
        <w:spacing w:before="120" w:after="120" w:line="276" w:lineRule="auto"/>
        <w:rPr>
          <w:rFonts w:ascii="Arial" w:eastAsia="Arial Unicode MS" w:hAnsi="Arial" w:cs="Arial"/>
          <w:sz w:val="24"/>
          <w:szCs w:val="24"/>
          <w:lang w:eastAsia="pl-PL"/>
        </w:rPr>
      </w:pPr>
      <w:r w:rsidRPr="0084012B">
        <w:rPr>
          <w:rFonts w:ascii="Arial" w:eastAsia="Arial Unicode MS" w:hAnsi="Arial" w:cs="Arial"/>
          <w:sz w:val="24"/>
          <w:szCs w:val="24"/>
          <w:lang w:eastAsia="pl-PL"/>
        </w:rPr>
        <w:t>zwanymi dalej każde z osobna Stroną lub łącznie Stronami.</w:t>
      </w:r>
    </w:p>
    <w:p w14:paraId="5775208E" w14:textId="77777777" w:rsidR="000F7153" w:rsidRDefault="000F7153">
      <w:pPr>
        <w:rPr>
          <w:rFonts w:ascii="Arial" w:eastAsia="Arial Unicode MS" w:hAnsi="Arial" w:cs="Arial"/>
          <w:sz w:val="24"/>
          <w:szCs w:val="24"/>
          <w:lang w:eastAsia="pl-PL"/>
        </w:rPr>
      </w:pPr>
      <w:r>
        <w:rPr>
          <w:rFonts w:ascii="Arial" w:eastAsia="Arial Unicode MS" w:hAnsi="Arial" w:cs="Arial"/>
          <w:sz w:val="24"/>
          <w:szCs w:val="24"/>
          <w:lang w:eastAsia="pl-PL"/>
        </w:rPr>
        <w:br w:type="page"/>
      </w:r>
    </w:p>
    <w:p w14:paraId="2998D331" w14:textId="77777777" w:rsidR="000F7153" w:rsidRDefault="000F7153" w:rsidP="0084012B">
      <w:pPr>
        <w:widowControl w:val="0"/>
        <w:spacing w:before="120" w:after="120" w:line="276" w:lineRule="auto"/>
        <w:rPr>
          <w:rFonts w:ascii="Arial" w:eastAsia="Arial Unicode MS" w:hAnsi="Arial" w:cs="Arial"/>
          <w:sz w:val="24"/>
          <w:szCs w:val="24"/>
          <w:lang w:eastAsia="pl-PL"/>
        </w:rPr>
      </w:pPr>
    </w:p>
    <w:sdt>
      <w:sdtPr>
        <w:rPr>
          <w:rFonts w:ascii="Arial" w:eastAsiaTheme="minorHAnsi" w:hAnsi="Arial" w:cs="Arial"/>
          <w:b w:val="0"/>
          <w:bCs w:val="0"/>
          <w:color w:val="auto"/>
          <w:sz w:val="24"/>
          <w:szCs w:val="24"/>
          <w:lang w:eastAsia="en-US"/>
        </w:rPr>
        <w:id w:val="2054967346"/>
        <w:docPartObj>
          <w:docPartGallery w:val="Table of Contents"/>
          <w:docPartUnique/>
        </w:docPartObj>
      </w:sdtPr>
      <w:sdtEndPr/>
      <w:sdtContent>
        <w:p w14:paraId="6E244DED" w14:textId="0E37E76E" w:rsidR="000F7153" w:rsidRPr="00420A05" w:rsidRDefault="000F7153" w:rsidP="000F7153">
          <w:pPr>
            <w:pStyle w:val="Nagwekspisutreci"/>
            <w:rPr>
              <w:rFonts w:ascii="Arial" w:hAnsi="Arial" w:cs="Arial"/>
              <w:sz w:val="24"/>
              <w:szCs w:val="24"/>
            </w:rPr>
          </w:pPr>
          <w:r w:rsidRPr="00420A05">
            <w:rPr>
              <w:rFonts w:ascii="Arial" w:hAnsi="Arial" w:cs="Arial"/>
              <w:color w:val="auto"/>
              <w:sz w:val="24"/>
              <w:szCs w:val="24"/>
            </w:rPr>
            <w:t>Spis treści</w:t>
          </w:r>
        </w:p>
        <w:p w14:paraId="59CA0CC2" w14:textId="06E633AA" w:rsidR="009658F1" w:rsidRPr="009658F1" w:rsidRDefault="000F7153">
          <w:pPr>
            <w:pStyle w:val="Spistreci1"/>
            <w:rPr>
              <w:rFonts w:ascii="Arial" w:eastAsiaTheme="minorEastAsia" w:hAnsi="Arial" w:cs="Arial"/>
              <w:noProof/>
              <w:sz w:val="24"/>
              <w:szCs w:val="24"/>
              <w:lang w:eastAsia="pl-PL"/>
            </w:rPr>
          </w:pPr>
          <w:r w:rsidRPr="009B4DFA">
            <w:rPr>
              <w:rFonts w:ascii="Arial" w:hAnsi="Arial" w:cs="Arial"/>
              <w:sz w:val="24"/>
              <w:szCs w:val="24"/>
            </w:rPr>
            <w:fldChar w:fldCharType="begin"/>
          </w:r>
          <w:r w:rsidRPr="00420A05">
            <w:rPr>
              <w:rFonts w:ascii="Arial" w:hAnsi="Arial" w:cs="Arial"/>
              <w:sz w:val="24"/>
              <w:szCs w:val="24"/>
            </w:rPr>
            <w:instrText xml:space="preserve"> TOC \o "1-3" \h \z \u </w:instrText>
          </w:r>
          <w:r w:rsidRPr="009B4DFA">
            <w:rPr>
              <w:rFonts w:ascii="Arial" w:hAnsi="Arial" w:cs="Arial"/>
              <w:sz w:val="24"/>
              <w:szCs w:val="24"/>
            </w:rPr>
            <w:fldChar w:fldCharType="separate"/>
          </w:r>
          <w:hyperlink w:anchor="_Toc156195231" w:history="1">
            <w:r w:rsidR="009658F1" w:rsidRPr="009658F1">
              <w:rPr>
                <w:rStyle w:val="Hipercze"/>
                <w:rFonts w:ascii="Arial" w:hAnsi="Arial" w:cs="Arial"/>
                <w:noProof/>
                <w:sz w:val="24"/>
                <w:szCs w:val="24"/>
              </w:rPr>
              <w:t>§ 1 Przepisy ogólne, przedmiot Umowy</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_Toc156195231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3</w:t>
            </w:r>
            <w:r w:rsidR="009658F1" w:rsidRPr="009658F1">
              <w:rPr>
                <w:rFonts w:ascii="Arial" w:hAnsi="Arial" w:cs="Arial"/>
                <w:noProof/>
                <w:webHidden/>
                <w:sz w:val="24"/>
                <w:szCs w:val="24"/>
              </w:rPr>
              <w:fldChar w:fldCharType="end"/>
            </w:r>
          </w:hyperlink>
        </w:p>
        <w:p w14:paraId="37585C66" w14:textId="305609FF" w:rsidR="009658F1" w:rsidRPr="009658F1" w:rsidRDefault="002F23B3">
          <w:pPr>
            <w:pStyle w:val="Spistreci1"/>
            <w:rPr>
              <w:rFonts w:ascii="Arial" w:eastAsiaTheme="minorEastAsia" w:hAnsi="Arial" w:cs="Arial"/>
              <w:noProof/>
              <w:sz w:val="24"/>
              <w:szCs w:val="24"/>
              <w:lang w:eastAsia="pl-PL"/>
            </w:rPr>
          </w:pPr>
          <w:hyperlink w:anchor="_Toc156195232" w:history="1">
            <w:r w:rsidR="009658F1" w:rsidRPr="009658F1">
              <w:rPr>
                <w:rStyle w:val="Hipercze"/>
                <w:rFonts w:ascii="Arial" w:hAnsi="Arial" w:cs="Arial"/>
                <w:noProof/>
                <w:sz w:val="24"/>
                <w:szCs w:val="24"/>
              </w:rPr>
              <w:t xml:space="preserve">§ 4 Koszty pośrednie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_Toc156195232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5</w:t>
            </w:r>
            <w:r w:rsidR="009658F1" w:rsidRPr="009658F1">
              <w:rPr>
                <w:rFonts w:ascii="Arial" w:hAnsi="Arial" w:cs="Arial"/>
                <w:noProof/>
                <w:webHidden/>
                <w:sz w:val="24"/>
                <w:szCs w:val="24"/>
              </w:rPr>
              <w:fldChar w:fldCharType="end"/>
            </w:r>
          </w:hyperlink>
        </w:p>
        <w:p w14:paraId="53DD7A70" w14:textId="3C97C506" w:rsidR="009658F1" w:rsidRPr="009658F1" w:rsidRDefault="002F23B3">
          <w:pPr>
            <w:pStyle w:val="Spistreci1"/>
            <w:rPr>
              <w:rFonts w:ascii="Arial" w:eastAsiaTheme="minorEastAsia" w:hAnsi="Arial" w:cs="Arial"/>
              <w:noProof/>
              <w:sz w:val="24"/>
              <w:szCs w:val="24"/>
              <w:lang w:eastAsia="pl-PL"/>
            </w:rPr>
          </w:pPr>
          <w:hyperlink w:anchor="_Toc156195233" w:history="1">
            <w:r w:rsidR="009658F1" w:rsidRPr="009658F1">
              <w:rPr>
                <w:rStyle w:val="Hipercze"/>
                <w:rFonts w:ascii="Arial" w:eastAsia="Times New Roman" w:hAnsi="Arial" w:cs="Arial"/>
                <w:noProof/>
                <w:sz w:val="24"/>
                <w:szCs w:val="24"/>
              </w:rPr>
              <w:t xml:space="preserve">§ 5 </w:t>
            </w:r>
            <w:r w:rsidR="009658F1" w:rsidRPr="009658F1">
              <w:rPr>
                <w:rStyle w:val="Hipercze"/>
                <w:rFonts w:ascii="Arial" w:hAnsi="Arial" w:cs="Arial"/>
                <w:noProof/>
                <w:sz w:val="24"/>
                <w:szCs w:val="24"/>
              </w:rPr>
              <w:t xml:space="preserve">Kwoty ryczałtowe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_Toc156195233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5</w:t>
            </w:r>
            <w:r w:rsidR="009658F1" w:rsidRPr="009658F1">
              <w:rPr>
                <w:rFonts w:ascii="Arial" w:hAnsi="Arial" w:cs="Arial"/>
                <w:noProof/>
                <w:webHidden/>
                <w:sz w:val="24"/>
                <w:szCs w:val="24"/>
              </w:rPr>
              <w:fldChar w:fldCharType="end"/>
            </w:r>
          </w:hyperlink>
        </w:p>
        <w:p w14:paraId="72AEFC2B" w14:textId="139744F5" w:rsidR="009658F1" w:rsidRPr="009658F1" w:rsidRDefault="002F23B3">
          <w:pPr>
            <w:pStyle w:val="Spistreci1"/>
            <w:rPr>
              <w:rFonts w:ascii="Arial" w:eastAsiaTheme="minorEastAsia" w:hAnsi="Arial" w:cs="Arial"/>
              <w:noProof/>
              <w:sz w:val="24"/>
              <w:szCs w:val="24"/>
              <w:lang w:eastAsia="pl-PL"/>
            </w:rPr>
          </w:pPr>
          <w:hyperlink w:anchor="_Toc156195234" w:history="1">
            <w:r w:rsidR="009658F1" w:rsidRPr="009658F1">
              <w:rPr>
                <w:rStyle w:val="Hipercze"/>
                <w:rFonts w:ascii="Arial" w:hAnsi="Arial" w:cs="Arial"/>
                <w:noProof/>
                <w:sz w:val="24"/>
                <w:szCs w:val="24"/>
              </w:rPr>
              <w:t>§ 6 Stawki jednostkowe</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_Toc156195234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6</w:t>
            </w:r>
            <w:r w:rsidR="009658F1" w:rsidRPr="009658F1">
              <w:rPr>
                <w:rFonts w:ascii="Arial" w:hAnsi="Arial" w:cs="Arial"/>
                <w:noProof/>
                <w:webHidden/>
                <w:sz w:val="24"/>
                <w:szCs w:val="24"/>
              </w:rPr>
              <w:fldChar w:fldCharType="end"/>
            </w:r>
          </w:hyperlink>
        </w:p>
        <w:p w14:paraId="3E0CE386" w14:textId="1ED80E90" w:rsidR="009658F1" w:rsidRPr="009658F1" w:rsidRDefault="002F23B3">
          <w:pPr>
            <w:pStyle w:val="Spistreci1"/>
            <w:rPr>
              <w:rFonts w:ascii="Arial" w:eastAsiaTheme="minorEastAsia" w:hAnsi="Arial" w:cs="Arial"/>
              <w:noProof/>
              <w:sz w:val="24"/>
              <w:szCs w:val="24"/>
              <w:lang w:eastAsia="pl-PL"/>
            </w:rPr>
          </w:pPr>
          <w:hyperlink w:anchor="_Toc156195235" w:history="1">
            <w:r w:rsidR="009658F1" w:rsidRPr="009658F1">
              <w:rPr>
                <w:rStyle w:val="Hipercze"/>
                <w:rFonts w:ascii="Arial" w:hAnsi="Arial" w:cs="Arial"/>
                <w:noProof/>
                <w:sz w:val="24"/>
                <w:szCs w:val="24"/>
              </w:rPr>
              <w:t xml:space="preserve">§ 7 Okres realizacji Projektu i podstawowe obowiązki Beneficjenta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_Toc156195235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7</w:t>
            </w:r>
            <w:r w:rsidR="009658F1" w:rsidRPr="009658F1">
              <w:rPr>
                <w:rFonts w:ascii="Arial" w:hAnsi="Arial" w:cs="Arial"/>
                <w:noProof/>
                <w:webHidden/>
                <w:sz w:val="24"/>
                <w:szCs w:val="24"/>
              </w:rPr>
              <w:fldChar w:fldCharType="end"/>
            </w:r>
          </w:hyperlink>
        </w:p>
        <w:p w14:paraId="0F8166B9" w14:textId="3A699150" w:rsidR="009658F1" w:rsidRPr="009658F1" w:rsidRDefault="002F23B3">
          <w:pPr>
            <w:pStyle w:val="Spistreci1"/>
            <w:rPr>
              <w:rFonts w:ascii="Arial" w:eastAsiaTheme="minorEastAsia" w:hAnsi="Arial" w:cs="Arial"/>
              <w:noProof/>
              <w:sz w:val="24"/>
              <w:szCs w:val="24"/>
              <w:lang w:eastAsia="pl-PL"/>
            </w:rPr>
          </w:pPr>
          <w:hyperlink w:anchor="_Toc156195236" w:history="1">
            <w:r w:rsidR="009658F1" w:rsidRPr="009658F1">
              <w:rPr>
                <w:rStyle w:val="Hipercze"/>
                <w:rFonts w:ascii="Arial" w:hAnsi="Arial" w:cs="Arial"/>
                <w:noProof/>
                <w:sz w:val="24"/>
                <w:szCs w:val="24"/>
              </w:rPr>
              <w:t>§ 8 Klauzula antydyskryminacyjna</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_Toc156195236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7</w:t>
            </w:r>
            <w:r w:rsidR="009658F1" w:rsidRPr="009658F1">
              <w:rPr>
                <w:rFonts w:ascii="Arial" w:hAnsi="Arial" w:cs="Arial"/>
                <w:noProof/>
                <w:webHidden/>
                <w:sz w:val="24"/>
                <w:szCs w:val="24"/>
              </w:rPr>
              <w:fldChar w:fldCharType="end"/>
            </w:r>
          </w:hyperlink>
        </w:p>
        <w:p w14:paraId="724E6EEB" w14:textId="1D6D97AA" w:rsidR="009658F1" w:rsidRPr="009658F1" w:rsidRDefault="002F23B3">
          <w:pPr>
            <w:pStyle w:val="Spistreci1"/>
            <w:rPr>
              <w:rFonts w:ascii="Arial" w:eastAsiaTheme="minorEastAsia" w:hAnsi="Arial" w:cs="Arial"/>
              <w:noProof/>
              <w:sz w:val="24"/>
              <w:szCs w:val="24"/>
              <w:lang w:eastAsia="pl-PL"/>
            </w:rPr>
          </w:pPr>
          <w:hyperlink w:anchor="_Toc156195237" w:history="1">
            <w:r w:rsidR="009658F1" w:rsidRPr="009658F1">
              <w:rPr>
                <w:rStyle w:val="Hipercze"/>
                <w:rFonts w:ascii="Arial" w:hAnsi="Arial" w:cs="Arial"/>
                <w:noProof/>
                <w:sz w:val="24"/>
                <w:szCs w:val="24"/>
              </w:rPr>
              <w:t>§ 9 Odpowiedzialność Beneficjenta</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_Toc156195237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8</w:t>
            </w:r>
            <w:r w:rsidR="009658F1" w:rsidRPr="009658F1">
              <w:rPr>
                <w:rFonts w:ascii="Arial" w:hAnsi="Arial" w:cs="Arial"/>
                <w:noProof/>
                <w:webHidden/>
                <w:sz w:val="24"/>
                <w:szCs w:val="24"/>
              </w:rPr>
              <w:fldChar w:fldCharType="end"/>
            </w:r>
          </w:hyperlink>
        </w:p>
        <w:p w14:paraId="4602118D" w14:textId="5025AC16" w:rsidR="009658F1" w:rsidRPr="009658F1" w:rsidRDefault="002F23B3">
          <w:pPr>
            <w:pStyle w:val="Spistreci1"/>
            <w:rPr>
              <w:rFonts w:ascii="Arial" w:eastAsiaTheme="minorEastAsia" w:hAnsi="Arial" w:cs="Arial"/>
              <w:noProof/>
              <w:sz w:val="24"/>
              <w:szCs w:val="24"/>
              <w:lang w:eastAsia="pl-PL"/>
            </w:rPr>
          </w:pPr>
          <w:hyperlink w:anchor="_Toc156195238" w:history="1">
            <w:r w:rsidR="009658F1" w:rsidRPr="009658F1">
              <w:rPr>
                <w:rStyle w:val="Hipercze"/>
                <w:rFonts w:ascii="Arial" w:hAnsi="Arial" w:cs="Arial"/>
                <w:noProof/>
                <w:sz w:val="24"/>
                <w:szCs w:val="24"/>
              </w:rPr>
              <w:t>§ 11 Zasady przetwarzania danych osobowych</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_Toc156195238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10</w:t>
            </w:r>
            <w:r w:rsidR="009658F1" w:rsidRPr="009658F1">
              <w:rPr>
                <w:rFonts w:ascii="Arial" w:hAnsi="Arial" w:cs="Arial"/>
                <w:noProof/>
                <w:webHidden/>
                <w:sz w:val="24"/>
                <w:szCs w:val="24"/>
              </w:rPr>
              <w:fldChar w:fldCharType="end"/>
            </w:r>
          </w:hyperlink>
        </w:p>
        <w:p w14:paraId="58682284" w14:textId="6A2BD69D" w:rsidR="009658F1" w:rsidRPr="009658F1" w:rsidRDefault="002F23B3">
          <w:pPr>
            <w:pStyle w:val="Spistreci1"/>
            <w:rPr>
              <w:rFonts w:ascii="Arial" w:eastAsiaTheme="minorEastAsia" w:hAnsi="Arial" w:cs="Arial"/>
              <w:noProof/>
              <w:sz w:val="24"/>
              <w:szCs w:val="24"/>
              <w:lang w:eastAsia="pl-PL"/>
            </w:rPr>
          </w:pPr>
          <w:hyperlink w:anchor="_Toc156195239" w:history="1">
            <w:r w:rsidR="009658F1" w:rsidRPr="009658F1">
              <w:rPr>
                <w:rStyle w:val="Hipercze"/>
                <w:rFonts w:ascii="Arial" w:hAnsi="Arial" w:cs="Arial"/>
                <w:noProof/>
                <w:sz w:val="24"/>
                <w:szCs w:val="24"/>
              </w:rPr>
              <w:t>§ 12 Zabezpieczenie prawidłowej realizacji Projektu</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_Toc156195239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12</w:t>
            </w:r>
            <w:r w:rsidR="009658F1" w:rsidRPr="009658F1">
              <w:rPr>
                <w:rFonts w:ascii="Arial" w:hAnsi="Arial" w:cs="Arial"/>
                <w:noProof/>
                <w:webHidden/>
                <w:sz w:val="24"/>
                <w:szCs w:val="24"/>
              </w:rPr>
              <w:fldChar w:fldCharType="end"/>
            </w:r>
          </w:hyperlink>
        </w:p>
        <w:p w14:paraId="2E01090E" w14:textId="443EA452" w:rsidR="009658F1" w:rsidRPr="009658F1" w:rsidRDefault="002F23B3">
          <w:pPr>
            <w:pStyle w:val="Spistreci1"/>
            <w:rPr>
              <w:rFonts w:ascii="Arial" w:eastAsiaTheme="minorEastAsia" w:hAnsi="Arial" w:cs="Arial"/>
              <w:noProof/>
              <w:sz w:val="24"/>
              <w:szCs w:val="24"/>
              <w:lang w:eastAsia="pl-PL"/>
            </w:rPr>
          </w:pPr>
          <w:hyperlink w:anchor="_Toc156195240" w:history="1">
            <w:r w:rsidR="009658F1" w:rsidRPr="009658F1">
              <w:rPr>
                <w:rStyle w:val="Hipercze"/>
                <w:rFonts w:ascii="Arial" w:hAnsi="Arial" w:cs="Arial"/>
                <w:noProof/>
                <w:sz w:val="24"/>
                <w:szCs w:val="24"/>
              </w:rPr>
              <w:t xml:space="preserve">§ 13 Rozwiązanie Umowy </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_Toc156195240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13</w:t>
            </w:r>
            <w:r w:rsidR="009658F1" w:rsidRPr="009658F1">
              <w:rPr>
                <w:rFonts w:ascii="Arial" w:hAnsi="Arial" w:cs="Arial"/>
                <w:noProof/>
                <w:webHidden/>
                <w:sz w:val="24"/>
                <w:szCs w:val="24"/>
              </w:rPr>
              <w:fldChar w:fldCharType="end"/>
            </w:r>
          </w:hyperlink>
        </w:p>
        <w:p w14:paraId="78C53586" w14:textId="5BBECF8F" w:rsidR="009658F1" w:rsidRPr="009658F1" w:rsidRDefault="002F23B3">
          <w:pPr>
            <w:pStyle w:val="Spistreci1"/>
            <w:rPr>
              <w:rFonts w:ascii="Arial" w:eastAsiaTheme="minorEastAsia" w:hAnsi="Arial" w:cs="Arial"/>
              <w:noProof/>
              <w:sz w:val="24"/>
              <w:szCs w:val="24"/>
              <w:lang w:eastAsia="pl-PL"/>
            </w:rPr>
          </w:pPr>
          <w:hyperlink w:anchor="_Toc156195241" w:history="1">
            <w:r w:rsidR="009658F1" w:rsidRPr="009658F1">
              <w:rPr>
                <w:rStyle w:val="Hipercze"/>
                <w:rFonts w:ascii="Arial" w:hAnsi="Arial" w:cs="Arial"/>
                <w:noProof/>
                <w:sz w:val="24"/>
                <w:szCs w:val="24"/>
              </w:rPr>
              <w:t>§ 15 Postanowienia końcowe</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_Toc156195241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14</w:t>
            </w:r>
            <w:r w:rsidR="009658F1" w:rsidRPr="009658F1">
              <w:rPr>
                <w:rFonts w:ascii="Arial" w:hAnsi="Arial" w:cs="Arial"/>
                <w:noProof/>
                <w:webHidden/>
                <w:sz w:val="24"/>
                <w:szCs w:val="24"/>
              </w:rPr>
              <w:fldChar w:fldCharType="end"/>
            </w:r>
          </w:hyperlink>
        </w:p>
        <w:p w14:paraId="40A354E9" w14:textId="690843CE" w:rsidR="009658F1" w:rsidRDefault="002F23B3">
          <w:pPr>
            <w:pStyle w:val="Spistreci1"/>
            <w:rPr>
              <w:rFonts w:eastAsiaTheme="minorEastAsia"/>
              <w:noProof/>
              <w:lang w:eastAsia="pl-PL"/>
            </w:rPr>
          </w:pPr>
          <w:hyperlink w:anchor="_Toc156195242" w:history="1">
            <w:r w:rsidR="009658F1" w:rsidRPr="009658F1">
              <w:rPr>
                <w:rStyle w:val="Hipercze"/>
                <w:rFonts w:ascii="Arial" w:hAnsi="Arial" w:cs="Arial"/>
                <w:noProof/>
                <w:sz w:val="24"/>
                <w:szCs w:val="24"/>
              </w:rPr>
              <w:t>§ 19 Załączniki</w:t>
            </w:r>
            <w:r w:rsidR="009658F1" w:rsidRPr="009658F1">
              <w:rPr>
                <w:rFonts w:ascii="Arial" w:hAnsi="Arial" w:cs="Arial"/>
                <w:noProof/>
                <w:webHidden/>
                <w:sz w:val="24"/>
                <w:szCs w:val="24"/>
              </w:rPr>
              <w:tab/>
            </w:r>
            <w:r w:rsidR="009658F1" w:rsidRPr="009658F1">
              <w:rPr>
                <w:rFonts w:ascii="Arial" w:hAnsi="Arial" w:cs="Arial"/>
                <w:noProof/>
                <w:webHidden/>
                <w:sz w:val="24"/>
                <w:szCs w:val="24"/>
              </w:rPr>
              <w:fldChar w:fldCharType="begin"/>
            </w:r>
            <w:r w:rsidR="009658F1" w:rsidRPr="009658F1">
              <w:rPr>
                <w:rFonts w:ascii="Arial" w:hAnsi="Arial" w:cs="Arial"/>
                <w:noProof/>
                <w:webHidden/>
                <w:sz w:val="24"/>
                <w:szCs w:val="24"/>
              </w:rPr>
              <w:instrText xml:space="preserve"> PAGEREF _Toc156195242 \h </w:instrText>
            </w:r>
            <w:r w:rsidR="009658F1" w:rsidRPr="009658F1">
              <w:rPr>
                <w:rFonts w:ascii="Arial" w:hAnsi="Arial" w:cs="Arial"/>
                <w:noProof/>
                <w:webHidden/>
                <w:sz w:val="24"/>
                <w:szCs w:val="24"/>
              </w:rPr>
            </w:r>
            <w:r w:rsidR="009658F1" w:rsidRPr="009658F1">
              <w:rPr>
                <w:rFonts w:ascii="Arial" w:hAnsi="Arial" w:cs="Arial"/>
                <w:noProof/>
                <w:webHidden/>
                <w:sz w:val="24"/>
                <w:szCs w:val="24"/>
              </w:rPr>
              <w:fldChar w:fldCharType="separate"/>
            </w:r>
            <w:r w:rsidR="004A3D3E">
              <w:rPr>
                <w:rFonts w:ascii="Arial" w:hAnsi="Arial" w:cs="Arial"/>
                <w:noProof/>
                <w:webHidden/>
                <w:sz w:val="24"/>
                <w:szCs w:val="24"/>
              </w:rPr>
              <w:t>15</w:t>
            </w:r>
            <w:r w:rsidR="009658F1" w:rsidRPr="009658F1">
              <w:rPr>
                <w:rFonts w:ascii="Arial" w:hAnsi="Arial" w:cs="Arial"/>
                <w:noProof/>
                <w:webHidden/>
                <w:sz w:val="24"/>
                <w:szCs w:val="24"/>
              </w:rPr>
              <w:fldChar w:fldCharType="end"/>
            </w:r>
          </w:hyperlink>
        </w:p>
        <w:p w14:paraId="1E7E14BF" w14:textId="1A5569D7" w:rsidR="000F7153" w:rsidRPr="009B4DFA" w:rsidRDefault="000F7153" w:rsidP="000F7153">
          <w:pPr>
            <w:rPr>
              <w:rFonts w:ascii="Arial" w:hAnsi="Arial" w:cs="Arial"/>
              <w:sz w:val="24"/>
              <w:szCs w:val="24"/>
            </w:rPr>
          </w:pPr>
          <w:r w:rsidRPr="009B4DFA">
            <w:rPr>
              <w:rFonts w:ascii="Arial" w:hAnsi="Arial" w:cs="Arial"/>
              <w:b/>
              <w:bCs/>
              <w:sz w:val="24"/>
              <w:szCs w:val="24"/>
            </w:rPr>
            <w:fldChar w:fldCharType="end"/>
          </w:r>
        </w:p>
      </w:sdtContent>
    </w:sdt>
    <w:p w14:paraId="2860AC9E" w14:textId="65EEB3C8" w:rsidR="000F7153" w:rsidRPr="00420A05" w:rsidRDefault="000F7153" w:rsidP="000F7153">
      <w:pPr>
        <w:rPr>
          <w:rFonts w:ascii="Arial" w:eastAsia="Arial Unicode MS" w:hAnsi="Arial" w:cs="Arial"/>
          <w:sz w:val="24"/>
          <w:szCs w:val="24"/>
          <w:lang w:eastAsia="pl-PL"/>
        </w:rPr>
      </w:pPr>
      <w:r w:rsidRPr="00420A05">
        <w:rPr>
          <w:rFonts w:ascii="Arial" w:eastAsia="Arial Unicode MS" w:hAnsi="Arial" w:cs="Arial"/>
          <w:sz w:val="24"/>
          <w:szCs w:val="24"/>
          <w:lang w:eastAsia="pl-PL"/>
        </w:rPr>
        <w:t xml:space="preserve"> </w:t>
      </w:r>
      <w:r w:rsidRPr="00420A05">
        <w:rPr>
          <w:rFonts w:ascii="Arial" w:eastAsia="Arial Unicode MS" w:hAnsi="Arial" w:cs="Arial"/>
          <w:sz w:val="24"/>
          <w:szCs w:val="24"/>
          <w:lang w:eastAsia="pl-PL"/>
        </w:rPr>
        <w:br w:type="page"/>
      </w:r>
    </w:p>
    <w:p w14:paraId="2A3FBF3B" w14:textId="0794D279" w:rsidR="0084012B" w:rsidRPr="0084012B" w:rsidRDefault="0084012B" w:rsidP="0084012B">
      <w:pPr>
        <w:widowControl w:val="0"/>
        <w:tabs>
          <w:tab w:val="left" w:pos="4590"/>
        </w:tabs>
        <w:suppressAutoHyphens/>
        <w:spacing w:before="240" w:after="240" w:line="276" w:lineRule="auto"/>
        <w:rPr>
          <w:rFonts w:ascii="Arial" w:eastAsia="Arial" w:hAnsi="Arial" w:cs="Arial"/>
          <w:color w:val="000000"/>
          <w:sz w:val="24"/>
          <w:szCs w:val="24"/>
          <w:lang w:eastAsia="pl-PL"/>
        </w:rPr>
      </w:pPr>
      <w:r w:rsidRPr="0084012B">
        <w:rPr>
          <w:rFonts w:ascii="Arial" w:eastAsia="Arial Unicode MS" w:hAnsi="Arial" w:cs="Arial"/>
          <w:sz w:val="24"/>
          <w:szCs w:val="24"/>
          <w:lang w:eastAsia="pl-PL"/>
        </w:rPr>
        <w:lastRenderedPageBreak/>
        <w:t>Działając na podstawie art. 9 ust. 1 w związku z art. 8 ust. 2 pkt 3) ustawy z dnia 28 kwietnia 2022 r. o zasadach realizacji zadań finansowanych ze środków europejskich w perspektywie finansowej 2021-2027 (Dz.U.2022.1079), Strony postanawiają</w:t>
      </w:r>
      <w:r w:rsidRPr="0084012B">
        <w:rPr>
          <w:rFonts w:ascii="Arial" w:eastAsia="Arial Unicode MS" w:hAnsi="Arial" w:cs="Arial"/>
          <w:color w:val="000000"/>
          <w:sz w:val="24"/>
          <w:szCs w:val="24"/>
          <w:lang w:eastAsia="pl-PL"/>
        </w:rPr>
        <w:t>, co następuje:</w:t>
      </w:r>
    </w:p>
    <w:p w14:paraId="54862A84" w14:textId="673A7875" w:rsidR="0084012B" w:rsidRPr="0084012B" w:rsidRDefault="00847EB6" w:rsidP="00CE50AD">
      <w:pPr>
        <w:pStyle w:val="Nagwek1"/>
        <w:spacing w:before="240"/>
        <w:rPr>
          <w:rFonts w:eastAsia="Arial"/>
          <w:b w:val="0"/>
          <w:bCs w:val="0"/>
        </w:rPr>
      </w:pPr>
      <w:bookmarkStart w:id="0" w:name="_Toc156195231"/>
      <w:r w:rsidRPr="0084012B">
        <w:t>§</w:t>
      </w:r>
      <w:r>
        <w:t xml:space="preserve"> 1 </w:t>
      </w:r>
      <w:r w:rsidR="0084012B" w:rsidRPr="00846BC0">
        <w:t>Przepisy ogólne, przedmiot Umowy</w:t>
      </w:r>
      <w:bookmarkEnd w:id="0"/>
    </w:p>
    <w:p w14:paraId="3A19F972" w14:textId="77777777"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 xml:space="preserve">Pojęcia użyte w treści niniejszej Umowy o dofinansowanie Projektu współfinansowanego ze środków Europejskiego Funduszu Społecznego Plus w ramach programu regionalnego Fundusze Europejskie dla Podkarpacia 2021-2027 (zwanej dalej Umową), należy rozumieć w sposób określony w </w:t>
      </w:r>
      <w:r w:rsidRPr="0084012B">
        <w:rPr>
          <w:rFonts w:ascii="Arial" w:eastAsia="Arial Unicode MS" w:hAnsi="Arial" w:cs="Arial"/>
          <w:i/>
          <w:iCs/>
          <w:color w:val="000000"/>
          <w:sz w:val="24"/>
          <w:szCs w:val="24"/>
          <w:lang w:eastAsia="pl-PL"/>
        </w:rPr>
        <w:t>„Ogólnych Warunkach Realizacji Projektu rozliczanego w oparciu o uproszczone metody rozliczeń w ramach Priorytetu FEPK.07 Kapitał Ludzki gotowy do zmian programu regionalnego Fundusze Europejskie dla Podkarpacia 2021-2027 ”</w:t>
      </w:r>
      <w:r w:rsidRPr="0084012B">
        <w:rPr>
          <w:rFonts w:ascii="Arial" w:eastAsia="Arial Unicode MS" w:hAnsi="Arial" w:cs="Arial"/>
          <w:color w:val="000000"/>
          <w:sz w:val="24"/>
          <w:szCs w:val="24"/>
          <w:lang w:eastAsia="pl-PL"/>
        </w:rPr>
        <w:t xml:space="preserve"> (zwanych dalej OWRP), stanowiących Załącznik nr 1 do niniejszej Umowy.</w:t>
      </w:r>
    </w:p>
    <w:p w14:paraId="11836F0C" w14:textId="77777777" w:rsidR="0084012B" w:rsidRPr="0084012B" w:rsidRDefault="0084012B" w:rsidP="00CE50AD">
      <w:pPr>
        <w:widowControl w:val="0"/>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2</w:t>
      </w:r>
    </w:p>
    <w:p w14:paraId="7A47D0A9" w14:textId="77777777"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Na warunkach określonych w Umowie, Instytucja Pośrednicząca przyznaje Beneficjentowi dofinansowanie na realizację Projektu, a Beneficjent wraz z </w:t>
      </w:r>
      <w:r w:rsidRPr="0084012B">
        <w:rPr>
          <w:rFonts w:ascii="Arial" w:eastAsia="Arial Unicode MS" w:hAnsi="Arial" w:cs="Arial"/>
          <w:i/>
          <w:color w:val="000000"/>
          <w:sz w:val="24"/>
          <w:szCs w:val="24"/>
          <w:lang w:eastAsia="pl-PL"/>
        </w:rPr>
        <w:t>Partnerami</w:t>
      </w:r>
      <w:r w:rsidRPr="0084012B">
        <w:rPr>
          <w:rFonts w:ascii="Arial" w:eastAsia="Arial Unicode MS" w:hAnsi="Arial" w:cs="Arial"/>
          <w:color w:val="000000"/>
          <w:sz w:val="24"/>
          <w:szCs w:val="24"/>
          <w:lang w:eastAsia="pl-PL"/>
        </w:rPr>
        <w:t xml:space="preserve"> zobowiązuje/ą</w:t>
      </w:r>
      <w:r w:rsidRPr="0084012B">
        <w:rPr>
          <w:rFonts w:ascii="Arial" w:eastAsia="Arial Unicode MS" w:hAnsi="Arial" w:cs="Arial"/>
          <w:color w:val="000000"/>
          <w:sz w:val="24"/>
          <w:szCs w:val="24"/>
          <w:vertAlign w:val="superscript"/>
          <w:lang w:eastAsia="pl-PL"/>
        </w:rPr>
        <w:footnoteReference w:id="6"/>
      </w:r>
      <w:r w:rsidRPr="0084012B">
        <w:rPr>
          <w:rFonts w:ascii="Arial" w:eastAsia="Arial Unicode MS" w:hAnsi="Arial" w:cs="Arial"/>
          <w:color w:val="000000"/>
          <w:sz w:val="24"/>
          <w:szCs w:val="24"/>
          <w:lang w:eastAsia="pl-PL"/>
        </w:rPr>
        <w:t xml:space="preserve"> się do jego realizacji.</w:t>
      </w:r>
    </w:p>
    <w:p w14:paraId="301CD12A" w14:textId="6EEBDD58"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Całkowita wartość wydatków kwalifikowalnych Projektu wynosi: </w:t>
      </w:r>
      <w:permStart w:id="1380218883" w:edGrp="everyone"/>
      <w:r w:rsidRPr="0084012B">
        <w:rPr>
          <w:rFonts w:ascii="Arial" w:eastAsia="Arial Unicode MS" w:hAnsi="Arial" w:cs="Arial"/>
          <w:color w:val="000000"/>
          <w:sz w:val="24"/>
          <w:szCs w:val="24"/>
          <w:lang w:eastAsia="pl-PL"/>
        </w:rPr>
        <w:t>………….</w:t>
      </w:r>
      <w:permEnd w:id="1380218883"/>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506803764" w:edGrp="everyone"/>
      <w:r w:rsidRPr="0084012B">
        <w:rPr>
          <w:rFonts w:ascii="Arial" w:eastAsia="Arial Unicode MS" w:hAnsi="Arial" w:cs="Arial"/>
          <w:color w:val="000000"/>
          <w:sz w:val="24"/>
          <w:szCs w:val="24"/>
          <w:lang w:eastAsia="pl-PL"/>
        </w:rPr>
        <w:t>…………</w:t>
      </w:r>
      <w:permEnd w:id="506803764"/>
      <w:r w:rsidRPr="0084012B">
        <w:rPr>
          <w:rFonts w:ascii="Arial" w:eastAsia="Arial Unicode MS" w:hAnsi="Arial" w:cs="Arial"/>
          <w:color w:val="000000"/>
          <w:sz w:val="24"/>
          <w:szCs w:val="24"/>
          <w:lang w:eastAsia="pl-PL"/>
        </w:rPr>
        <w:t>) i obejmuje dofinansowanie oraz wkład własny Beneficjenta.</w:t>
      </w:r>
    </w:p>
    <w:p w14:paraId="5C911624" w14:textId="4D99D55E"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Łączna wysokość dofinansowania Projektu wynosi: </w:t>
      </w:r>
      <w:permStart w:id="1358109706" w:edGrp="everyone"/>
      <w:r w:rsidRPr="0084012B">
        <w:rPr>
          <w:rFonts w:ascii="Arial" w:eastAsia="Arial Unicode MS" w:hAnsi="Arial" w:cs="Arial"/>
          <w:color w:val="000000"/>
          <w:sz w:val="24"/>
          <w:szCs w:val="24"/>
          <w:lang w:eastAsia="pl-PL"/>
        </w:rPr>
        <w:t>…………</w:t>
      </w:r>
      <w:permEnd w:id="1358109706"/>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913520277" w:edGrp="everyone"/>
      <w:r w:rsidRPr="0084012B">
        <w:rPr>
          <w:rFonts w:ascii="Arial" w:eastAsia="Arial Unicode MS" w:hAnsi="Arial" w:cs="Arial"/>
          <w:color w:val="000000"/>
          <w:sz w:val="24"/>
          <w:szCs w:val="24"/>
          <w:lang w:eastAsia="pl-PL"/>
        </w:rPr>
        <w:t>…………</w:t>
      </w:r>
      <w:permEnd w:id="913520277"/>
      <w:r w:rsidRPr="0084012B">
        <w:rPr>
          <w:rFonts w:ascii="Arial" w:eastAsia="Arial Unicode MS" w:hAnsi="Arial" w:cs="Arial"/>
          <w:color w:val="000000"/>
          <w:sz w:val="24"/>
          <w:szCs w:val="24"/>
          <w:lang w:eastAsia="pl-PL"/>
        </w:rPr>
        <w:t>) i obejmuje środki pochodzące z następujących źródeł:</w:t>
      </w:r>
    </w:p>
    <w:p w14:paraId="450B53C5" w14:textId="5DFB15AA" w:rsidR="0084012B" w:rsidRPr="0084012B" w:rsidRDefault="0084012B" w:rsidP="00ED2F7F">
      <w:pPr>
        <w:widowControl w:val="0"/>
        <w:numPr>
          <w:ilvl w:val="0"/>
          <w:numId w:val="5"/>
        </w:numPr>
        <w:suppressAutoHyphens/>
        <w:spacing w:after="0" w:line="276" w:lineRule="auto"/>
        <w:ind w:left="851"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europejskich w kwocie: </w:t>
      </w:r>
      <w:permStart w:id="1282699159" w:edGrp="everyone"/>
      <w:r w:rsidRPr="0084012B">
        <w:rPr>
          <w:rFonts w:ascii="Arial" w:eastAsia="Arial Unicode MS" w:hAnsi="Arial" w:cs="Arial"/>
          <w:color w:val="000000"/>
          <w:sz w:val="24"/>
          <w:szCs w:val="24"/>
          <w:lang w:eastAsia="pl-PL"/>
        </w:rPr>
        <w:t>………….</w:t>
      </w:r>
      <w:permEnd w:id="1282699159"/>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PLN (słowni</w:t>
      </w:r>
      <w:r w:rsidR="00ED2F7F">
        <w:rPr>
          <w:rFonts w:ascii="Arial" w:eastAsia="Arial Unicode MS" w:hAnsi="Arial" w:cs="Arial"/>
          <w:color w:val="000000"/>
          <w:sz w:val="24"/>
          <w:szCs w:val="24"/>
          <w:lang w:eastAsia="pl-PL"/>
        </w:rPr>
        <w:t xml:space="preserve">e: </w:t>
      </w:r>
      <w:permStart w:id="906574445" w:edGrp="everyone"/>
      <w:r w:rsidRPr="0084012B">
        <w:rPr>
          <w:rFonts w:ascii="Arial" w:eastAsia="Arial Unicode MS" w:hAnsi="Arial" w:cs="Arial"/>
          <w:color w:val="000000"/>
          <w:sz w:val="24"/>
          <w:szCs w:val="24"/>
          <w:lang w:eastAsia="pl-PL"/>
        </w:rPr>
        <w:t xml:space="preserve"> …………</w:t>
      </w:r>
      <w:permEnd w:id="906574445"/>
      <w:r w:rsidR="00B94F51">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stanowi nie więcej niż 85% wydatków kwalifikowalnych Projektu;</w:t>
      </w:r>
    </w:p>
    <w:p w14:paraId="5E998D99" w14:textId="7A28F30A" w:rsidR="0084012B" w:rsidRPr="0084012B" w:rsidRDefault="0084012B" w:rsidP="0084012B">
      <w:pPr>
        <w:widowControl w:val="0"/>
        <w:numPr>
          <w:ilvl w:val="0"/>
          <w:numId w:val="5"/>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dotacji celowej w kwocie: </w:t>
      </w:r>
      <w:permStart w:id="884230113" w:edGrp="everyone"/>
      <w:r w:rsidRPr="0084012B">
        <w:rPr>
          <w:rFonts w:ascii="Arial" w:eastAsia="Arial Unicode MS" w:hAnsi="Arial" w:cs="Arial"/>
          <w:color w:val="000000"/>
          <w:sz w:val="24"/>
          <w:szCs w:val="24"/>
          <w:lang w:eastAsia="pl-PL"/>
        </w:rPr>
        <w:t>………….</w:t>
      </w:r>
      <w:permEnd w:id="884230113"/>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1406889446" w:edGrp="everyone"/>
      <w:r w:rsidRPr="0084012B">
        <w:rPr>
          <w:rFonts w:ascii="Arial" w:eastAsia="Arial Unicode MS" w:hAnsi="Arial" w:cs="Arial"/>
          <w:color w:val="000000"/>
          <w:sz w:val="24"/>
          <w:szCs w:val="24"/>
          <w:lang w:eastAsia="pl-PL"/>
        </w:rPr>
        <w:t>…………</w:t>
      </w:r>
      <w:permEnd w:id="1406889446"/>
      <w:r w:rsidRPr="0084012B">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vertAlign w:val="superscript"/>
          <w:lang w:eastAsia="pl-PL"/>
        </w:rPr>
        <w:footnoteReference w:id="7"/>
      </w:r>
      <w:r w:rsidRPr="0084012B">
        <w:rPr>
          <w:rFonts w:ascii="Arial" w:eastAsia="Arial Unicode MS" w:hAnsi="Arial" w:cs="Arial"/>
          <w:color w:val="000000"/>
          <w:sz w:val="24"/>
          <w:szCs w:val="24"/>
          <w:lang w:eastAsia="pl-PL"/>
        </w:rPr>
        <w:t>.</w:t>
      </w:r>
    </w:p>
    <w:p w14:paraId="43DA090A" w14:textId="61952564" w:rsidR="0084012B" w:rsidRPr="0084012B" w:rsidRDefault="0084012B" w:rsidP="0084012B">
      <w:pPr>
        <w:widowControl w:val="0"/>
        <w:numPr>
          <w:ilvl w:val="0"/>
          <w:numId w:val="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wnosi wkład własny w kwocie: </w:t>
      </w:r>
      <w:permStart w:id="42285369" w:edGrp="everyone"/>
      <w:r w:rsidRPr="0084012B">
        <w:rPr>
          <w:rFonts w:ascii="Arial" w:eastAsia="Arial Unicode MS" w:hAnsi="Arial" w:cs="Arial"/>
          <w:color w:val="000000"/>
          <w:sz w:val="24"/>
          <w:szCs w:val="24"/>
          <w:lang w:eastAsia="pl-PL"/>
        </w:rPr>
        <w:t>…………</w:t>
      </w:r>
      <w:permEnd w:id="42285369"/>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325794002" w:edGrp="everyone"/>
      <w:r w:rsidRPr="0084012B">
        <w:rPr>
          <w:rFonts w:ascii="Arial" w:eastAsia="Arial Unicode MS" w:hAnsi="Arial" w:cs="Arial"/>
          <w:color w:val="000000"/>
          <w:sz w:val="24"/>
          <w:szCs w:val="24"/>
          <w:lang w:eastAsia="pl-PL"/>
        </w:rPr>
        <w:t>…………</w:t>
      </w:r>
      <w:permEnd w:id="325794002"/>
      <w:r w:rsidR="00B94F51">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 xml:space="preserve">stanowi: </w:t>
      </w:r>
    </w:p>
    <w:p w14:paraId="1E999209" w14:textId="1C280A58"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nie mniej niż </w:t>
      </w:r>
      <w:permStart w:id="1380460461" w:edGrp="everyone"/>
      <w:r w:rsidRPr="0084012B">
        <w:rPr>
          <w:rFonts w:ascii="Arial" w:eastAsia="Arial Unicode MS" w:hAnsi="Arial" w:cs="Arial"/>
          <w:color w:val="000000"/>
          <w:sz w:val="24"/>
          <w:szCs w:val="24"/>
          <w:lang w:eastAsia="pl-PL"/>
        </w:rPr>
        <w:t>.… </w:t>
      </w:r>
      <w:permEnd w:id="1380460461"/>
      <w:r w:rsidRPr="0084012B">
        <w:rPr>
          <w:rFonts w:ascii="Arial" w:eastAsia="Arial Unicode MS" w:hAnsi="Arial" w:cs="Arial"/>
          <w:color w:val="000000"/>
          <w:sz w:val="24"/>
          <w:szCs w:val="24"/>
          <w:lang w:eastAsia="pl-PL"/>
        </w:rPr>
        <w:t>% wydatków kwalifikowanych Projektu</w:t>
      </w:r>
    </w:p>
    <w:p w14:paraId="04842F1A" w14:textId="77777777"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z następujących źródeł:</w:t>
      </w:r>
    </w:p>
    <w:p w14:paraId="5E0FA507" w14:textId="2A47777E"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576876438" w:edGrp="everyone"/>
      <w:r w:rsidR="0084012B" w:rsidRPr="0084012B">
        <w:rPr>
          <w:rFonts w:ascii="Arial" w:eastAsia="Arial Unicode MS" w:hAnsi="Arial" w:cs="Arial"/>
          <w:color w:val="000000"/>
          <w:sz w:val="24"/>
          <w:szCs w:val="24"/>
          <w:lang w:eastAsia="pl-PL"/>
        </w:rPr>
        <w:t>…….. w kwocie: …………… (słownie: ………………………..),</w:t>
      </w:r>
    </w:p>
    <w:permEnd w:id="576876438"/>
    <w:p w14:paraId="193ADA4F" w14:textId="3A5BF3B6"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707689397" w:edGrp="everyone"/>
      <w:r w:rsidR="0084012B" w:rsidRPr="0084012B">
        <w:rPr>
          <w:rFonts w:ascii="Arial" w:eastAsia="Arial Unicode MS" w:hAnsi="Arial" w:cs="Arial"/>
          <w:color w:val="000000"/>
          <w:sz w:val="24"/>
          <w:szCs w:val="24"/>
          <w:lang w:eastAsia="pl-PL"/>
        </w:rPr>
        <w:t>…….. w kwocie: …………… (słownie: ………………………..)</w:t>
      </w:r>
      <w:permEnd w:id="707689397"/>
      <w:r w:rsidR="0084012B" w:rsidRPr="0084012B">
        <w:rPr>
          <w:rFonts w:ascii="Arial" w:eastAsia="Arial Unicode MS" w:hAnsi="Arial" w:cs="Arial"/>
          <w:color w:val="000000"/>
          <w:sz w:val="24"/>
          <w:szCs w:val="24"/>
          <w:vertAlign w:val="superscript"/>
          <w:lang w:eastAsia="pl-PL"/>
        </w:rPr>
        <w:footnoteReference w:id="8"/>
      </w:r>
      <w:r w:rsidR="0084012B" w:rsidRPr="0084012B">
        <w:rPr>
          <w:rFonts w:ascii="Arial" w:eastAsia="Arial Unicode MS" w:hAnsi="Arial" w:cs="Arial"/>
          <w:color w:val="000000"/>
          <w:sz w:val="24"/>
          <w:szCs w:val="24"/>
          <w:lang w:eastAsia="pl-PL"/>
        </w:rPr>
        <w:t>.</w:t>
      </w:r>
    </w:p>
    <w:p w14:paraId="01D5B73C" w14:textId="77777777"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Wkład własny jest wnoszony przez Beneficjenta i </w:t>
      </w:r>
      <w:r w:rsidRPr="0084012B">
        <w:rPr>
          <w:rFonts w:ascii="Arial" w:eastAsia="Arial Unicode MS" w:hAnsi="Arial" w:cs="Arial"/>
          <w:i/>
          <w:color w:val="000000"/>
          <w:sz w:val="24"/>
          <w:szCs w:val="24"/>
          <w:lang w:eastAsia="pl-PL"/>
        </w:rPr>
        <w:t>Partnerów</w:t>
      </w:r>
      <w:r w:rsidRPr="0084012B">
        <w:rPr>
          <w:rFonts w:ascii="Arial" w:eastAsia="Arial Unicode MS" w:hAnsi="Arial" w:cs="Arial"/>
          <w:color w:val="000000"/>
          <w:sz w:val="24"/>
          <w:szCs w:val="24"/>
          <w:vertAlign w:val="superscript"/>
          <w:lang w:eastAsia="pl-PL"/>
        </w:rPr>
        <w:footnoteReference w:id="9"/>
      </w:r>
      <w:r w:rsidRPr="0084012B">
        <w:rPr>
          <w:rFonts w:ascii="Arial" w:eastAsia="Arial Unicode MS" w:hAnsi="Arial" w:cs="Arial"/>
          <w:color w:val="000000"/>
          <w:sz w:val="24"/>
          <w:szCs w:val="24"/>
          <w:lang w:eastAsia="pl-PL"/>
        </w:rPr>
        <w:t xml:space="preserve"> odpowiednio do realizowanych w Projekcie zadań i rozliczany proporcjonalnie do udziału kwoty wkładu własnego do całkowitej wartości Projektu. Wkład uznaje się za wniesiony w kwocie, o której mowa w ust. 4, pod warunkiem rozliczenia kwot ryczałtowych, o których mowa w § 5. Wkład własny, który zostanie rozliczony w wysokości przekraczającej </w:t>
      </w:r>
      <w:permStart w:id="255661190" w:edGrp="everyone"/>
      <w:r w:rsidRPr="0084012B">
        <w:rPr>
          <w:rFonts w:ascii="Arial" w:eastAsia="Arial Unicode MS" w:hAnsi="Arial" w:cs="Arial"/>
          <w:color w:val="000000"/>
          <w:sz w:val="24"/>
          <w:szCs w:val="24"/>
          <w:lang w:eastAsia="pl-PL"/>
        </w:rPr>
        <w:t>……. </w:t>
      </w:r>
      <w:permEnd w:id="255661190"/>
      <w:r w:rsidRPr="0084012B">
        <w:rPr>
          <w:rFonts w:ascii="Arial" w:eastAsia="Arial Unicode MS" w:hAnsi="Arial" w:cs="Arial"/>
          <w:color w:val="000000"/>
          <w:sz w:val="24"/>
          <w:szCs w:val="24"/>
          <w:lang w:eastAsia="pl-PL"/>
        </w:rPr>
        <w:t>% wydatków Projektu jest niekwalifikowalny.</w:t>
      </w:r>
    </w:p>
    <w:p w14:paraId="7EE3248D" w14:textId="7F691DF3"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niewniesienia wkładu własnego w całości lub w części, lub w przypadku uznania wkładu własnego za niekwalifikowalny w całości lub w części, Instytucja Pośrednicząca może obniżyć kwotę przyznanego dofinansowania proporcjonalnie do wysokości zmniejszonego wkładu własnego w całkowitej wartości Projektu</w:t>
      </w:r>
      <w:r w:rsidR="00D04C64">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uzasadnionych przypadkach wkład własny może zostać uznany za niekwalifikowalny proporcjonalnie do udziału poszczególnych źródeł finansowania.</w:t>
      </w:r>
    </w:p>
    <w:p w14:paraId="6AFE386C" w14:textId="4B7CA18E"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xml:space="preserve">, jest przeznaczone na sfinansowanie wydatków kwalifikowalnych ponoszonych przez Beneficjenta </w:t>
      </w:r>
      <w:r w:rsidRPr="0084012B">
        <w:rPr>
          <w:rFonts w:ascii="Arial" w:eastAsia="Arial Unicode MS" w:hAnsi="Arial" w:cs="Arial"/>
          <w:i/>
          <w:iCs/>
          <w:color w:val="000000"/>
          <w:sz w:val="24"/>
          <w:szCs w:val="24"/>
          <w:lang w:eastAsia="pl-PL"/>
        </w:rPr>
        <w:t>oraz Partnerów</w:t>
      </w:r>
      <w:r w:rsidRPr="0084012B">
        <w:rPr>
          <w:rFonts w:ascii="Arial" w:eastAsia="Arial Unicode MS" w:hAnsi="Arial" w:cs="Arial"/>
          <w:color w:val="000000"/>
          <w:sz w:val="24"/>
          <w:szCs w:val="24"/>
          <w:vertAlign w:val="superscript"/>
          <w:lang w:eastAsia="pl-PL"/>
        </w:rPr>
        <w:footnoteReference w:id="10"/>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 xml:space="preserve">w związku </w:t>
      </w:r>
      <w:r w:rsidRPr="0084012B">
        <w:rPr>
          <w:rFonts w:ascii="Arial" w:eastAsia="Arial Unicode MS" w:hAnsi="Arial" w:cs="Arial"/>
          <w:color w:val="000000"/>
          <w:sz w:val="24"/>
          <w:szCs w:val="24"/>
          <w:lang w:eastAsia="pl-PL"/>
        </w:rPr>
        <w:lastRenderedPageBreak/>
        <w:t>z</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realizacją Projektu. Beneficjent oraz </w:t>
      </w:r>
      <w:r w:rsidRPr="0084012B">
        <w:rPr>
          <w:rFonts w:ascii="Arial" w:eastAsia="Arial Unicode MS" w:hAnsi="Arial" w:cs="Arial"/>
          <w:i/>
          <w:color w:val="000000"/>
          <w:sz w:val="24"/>
          <w:szCs w:val="24"/>
          <w:lang w:eastAsia="pl-PL"/>
        </w:rPr>
        <w:t>Partnerzy</w:t>
      </w:r>
      <w:r w:rsidRPr="0084012B">
        <w:rPr>
          <w:rFonts w:ascii="Arial" w:eastAsia="Arial" w:hAnsi="Arial" w:cs="Arial"/>
          <w:sz w:val="24"/>
          <w:szCs w:val="24"/>
          <w:vertAlign w:val="superscript"/>
          <w:lang w:eastAsia="pl-PL"/>
        </w:rPr>
        <w:footnoteReference w:id="11"/>
      </w:r>
      <w:r w:rsidRPr="0084012B">
        <w:rPr>
          <w:rFonts w:ascii="Arial" w:eastAsia="Arial Unicode MS" w:hAnsi="Arial" w:cs="Arial"/>
          <w:color w:val="000000"/>
          <w:sz w:val="24"/>
          <w:szCs w:val="24"/>
          <w:lang w:eastAsia="pl-PL"/>
        </w:rPr>
        <w:t xml:space="preserve"> nie mogą przeznaczać otrzymanego dofinansowania na cele inne niż związane z Projektem, w szczególności na tymczasowe finansowanie swojej podstawowej, pozaprojektowej działalności. W przypadku naruszenia, stosuje się § 13 ust. 1 pkt 1) Umowy oraz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w:t>
      </w:r>
    </w:p>
    <w:p w14:paraId="35C77A1A" w14:textId="77777777"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na realizację Projektu może być przeznaczone na sfinansowanie przedsięwzięć zrealizowanych w ramach Projektu przed zawarciem niniejszej Umowy, o ile wydatki zostaną uznane za kwalifikowalne zgodnie z obowiązującymi wytycznymi, o których mowa w § 9 ust. 4 pkt 8) Umowy, oraz dotyczyć będą okresu realizacji Projektu, o którym mowa w § 7 ust. 1 Umowy. </w:t>
      </w:r>
    </w:p>
    <w:p w14:paraId="40A3FC74" w14:textId="477B8056"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co do zasady jest wypłacane w formie zaliczki w wysokości określonej w Harmonogramie płatności. W szczególnie uzasadnionych przypadkach dofinansowanie może być wypłacane w formie refundacji</w:t>
      </w:r>
      <w:r w:rsidRPr="0084012B">
        <w:rPr>
          <w:rFonts w:ascii="Arial" w:eastAsia="Arial Unicode MS" w:hAnsi="Arial" w:cs="Arial"/>
          <w:color w:val="000000"/>
          <w:sz w:val="24"/>
          <w:szCs w:val="24"/>
          <w:vertAlign w:val="superscript"/>
          <w:lang w:eastAsia="pl-PL"/>
        </w:rPr>
        <w:footnoteReference w:id="12"/>
      </w:r>
      <w:r w:rsidRPr="0084012B">
        <w:rPr>
          <w:rFonts w:ascii="Arial" w:eastAsia="Arial Unicode MS" w:hAnsi="Arial" w:cs="Arial"/>
          <w:color w:val="000000"/>
          <w:sz w:val="24"/>
          <w:szCs w:val="24"/>
          <w:lang w:eastAsia="pl-PL"/>
        </w:rPr>
        <w:t xml:space="preserve"> kosztów poniesionych przez Beneficjenta. </w:t>
      </w:r>
    </w:p>
    <w:p w14:paraId="6E18D324" w14:textId="77777777" w:rsid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Transze dofinansowania wynikające z Harmonogramu płatności są przekazywane na wyodrębniony dla Projektu rachunek bankowy Beneficjenta: </w:t>
      </w:r>
    </w:p>
    <w:p w14:paraId="49690696"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permStart w:id="1785279583" w:edGrp="everyone"/>
      <w:r w:rsidRPr="0084012B">
        <w:rPr>
          <w:rFonts w:ascii="Arial" w:eastAsia="Arial Unicode MS" w:hAnsi="Arial" w:cs="Arial"/>
          <w:color w:val="000000"/>
          <w:sz w:val="24"/>
          <w:szCs w:val="24"/>
          <w:lang w:eastAsia="pl-PL"/>
        </w:rPr>
        <w:t>Nazwa właściciela rachunku bankowego:</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D2E81BB"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Nazwa i adres banku:</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C33C995" w14:textId="77777777" w:rsidR="007E55D7" w:rsidRDefault="007E55D7" w:rsidP="007E55D7">
      <w:pPr>
        <w:widowControl w:val="0"/>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Nr rachunku bankowego</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49C9537D" w14:textId="77777777" w:rsidR="007E55D7" w:rsidRPr="0084012B" w:rsidRDefault="007E55D7" w:rsidP="007E55D7">
      <w:pPr>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a następnie są przekazywane na wyodrębniony/e dla Projektu rachunek/i bankowy/e jednostki organizacyjnej/jednostek organizacyjnych lub partnerów</w:t>
      </w:r>
      <w:r w:rsidRPr="0084012B">
        <w:rPr>
          <w:rFonts w:ascii="Arial" w:eastAsia="Arial Unicode MS" w:hAnsi="Arial" w:cs="Arial"/>
          <w:i/>
          <w:color w:val="000000"/>
          <w:sz w:val="24"/>
          <w:szCs w:val="24"/>
          <w:vertAlign w:val="superscript"/>
          <w:lang w:eastAsia="pl-PL"/>
        </w:rPr>
        <w:footnoteReference w:id="13"/>
      </w:r>
      <w:r w:rsidRPr="0084012B">
        <w:rPr>
          <w:rFonts w:ascii="Arial" w:eastAsia="Arial Unicode MS" w:hAnsi="Arial" w:cs="Arial"/>
          <w:i/>
          <w:color w:val="000000"/>
          <w:sz w:val="24"/>
          <w:szCs w:val="24"/>
          <w:vertAlign w:val="superscript"/>
          <w:lang w:eastAsia="pl-PL"/>
        </w:rPr>
        <w:t>:</w:t>
      </w:r>
    </w:p>
    <w:p w14:paraId="4B94ADA3"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xml:space="preserve">Nazwa właściciela </w:t>
      </w:r>
      <w:r>
        <w:rPr>
          <w:rFonts w:ascii="Arial" w:eastAsia="Arial Unicode MS" w:hAnsi="Arial" w:cs="Arial"/>
          <w:i/>
          <w:color w:val="000000"/>
          <w:sz w:val="24"/>
          <w:szCs w:val="24"/>
          <w:lang w:eastAsia="pl-PL"/>
        </w:rPr>
        <w:t xml:space="preserve">rachunku bankowego: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21D62E24"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Nazwa i adres banku:</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30B4F272" w14:textId="77777777" w:rsidR="007E55D7" w:rsidRPr="007E55D7" w:rsidRDefault="007E55D7" w:rsidP="007E55D7">
      <w:pPr>
        <w:spacing w:after="0" w:line="276" w:lineRule="auto"/>
        <w:ind w:left="426"/>
        <w:rPr>
          <w:rFonts w:ascii="Arial" w:eastAsia="Arial Unicode MS" w:hAnsi="Arial" w:cs="Arial"/>
          <w:b/>
          <w:bCs/>
          <w:color w:val="000000"/>
          <w:sz w:val="24"/>
          <w:szCs w:val="24"/>
          <w:lang w:eastAsia="pl-PL"/>
        </w:rPr>
      </w:pPr>
      <w:r w:rsidRPr="0084012B">
        <w:rPr>
          <w:rFonts w:ascii="Arial" w:eastAsia="Arial Unicode MS" w:hAnsi="Arial" w:cs="Arial"/>
          <w:i/>
          <w:color w:val="000000"/>
          <w:sz w:val="24"/>
          <w:szCs w:val="24"/>
          <w:lang w:eastAsia="pl-PL"/>
        </w:rPr>
        <w:t>Nr rachunku bankowego:</w:t>
      </w:r>
      <w:r w:rsidRPr="007E55D7">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vertAlign w:val="superscript"/>
          <w:lang w:eastAsia="pl-PL"/>
        </w:rPr>
        <w:footnoteReference w:id="14"/>
      </w:r>
      <w:r w:rsidRPr="0084012B">
        <w:rPr>
          <w:rFonts w:ascii="Arial" w:eastAsia="Arial Unicode MS" w:hAnsi="Arial" w:cs="Arial"/>
          <w:i/>
          <w:color w:val="000000"/>
          <w:sz w:val="24"/>
          <w:szCs w:val="24"/>
          <w:lang w:eastAsia="pl-PL"/>
        </w:rPr>
        <w:t>,</w:t>
      </w:r>
      <w:r>
        <w:rPr>
          <w:rFonts w:ascii="Arial" w:eastAsia="Arial Unicode MS" w:hAnsi="Arial" w:cs="Arial"/>
          <w:b/>
          <w:bCs/>
          <w:color w:val="000000"/>
          <w:sz w:val="24"/>
          <w:szCs w:val="24"/>
          <w:lang w:eastAsia="pl-PL"/>
        </w:rPr>
        <w:t xml:space="preserve"> </w:t>
      </w:r>
    </w:p>
    <w:p w14:paraId="751FE863" w14:textId="77777777" w:rsidR="00D04C64" w:rsidRDefault="007E55D7" w:rsidP="00D04C64">
      <w:pPr>
        <w:spacing w:after="0" w:line="276" w:lineRule="auto"/>
        <w:ind w:left="425"/>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za pośrednictwem którego/których, o ile to możliwe powinny być regulowane płatności w ramach Projektu.</w:t>
      </w:r>
    </w:p>
    <w:permEnd w:id="1785279583"/>
    <w:p w14:paraId="60D65A70" w14:textId="637547BC" w:rsidR="00D04C64" w:rsidRPr="00D04C64" w:rsidRDefault="00D04C64" w:rsidP="00D04C64">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D04C64">
        <w:rPr>
          <w:rFonts w:ascii="Arial" w:eastAsia="Arial Unicode MS" w:hAnsi="Arial" w:cs="Arial"/>
          <w:color w:val="000000"/>
          <w:sz w:val="24"/>
          <w:szCs w:val="24"/>
          <w:lang w:eastAsia="pl-PL"/>
        </w:rPr>
        <w:t>Na warunkach określonych w niniejszej umowie Instytucja Pośrednicząca w ramach kwoty dofinansowania udziela Beneficjentowi/</w:t>
      </w:r>
      <w:r w:rsidRPr="00273F79">
        <w:rPr>
          <w:rFonts w:ascii="Arial" w:eastAsia="Arial Unicode MS" w:hAnsi="Arial" w:cs="Arial"/>
          <w:i/>
          <w:color w:val="000000"/>
          <w:sz w:val="24"/>
          <w:szCs w:val="24"/>
          <w:lang w:eastAsia="pl-PL"/>
        </w:rPr>
        <w:t>Partnerom</w:t>
      </w:r>
      <w:r w:rsidR="00273F79">
        <w:rPr>
          <w:rStyle w:val="Odwoanieprzypisudolnego"/>
          <w:rFonts w:ascii="Arial" w:eastAsia="Arial Unicode MS" w:hAnsi="Arial" w:cs="Arial"/>
          <w:color w:val="000000"/>
          <w:sz w:val="24"/>
          <w:szCs w:val="24"/>
          <w:lang w:eastAsia="pl-PL"/>
        </w:rPr>
        <w:footnoteReference w:id="15"/>
      </w:r>
      <w:r w:rsidRPr="00D04C64">
        <w:rPr>
          <w:rFonts w:ascii="Arial" w:eastAsia="Arial Unicode MS" w:hAnsi="Arial" w:cs="Arial"/>
          <w:color w:val="000000"/>
          <w:sz w:val="24"/>
          <w:szCs w:val="24"/>
          <w:lang w:eastAsia="pl-PL"/>
        </w:rPr>
        <w:t xml:space="preserve"> pomocy de minimis na realizację Projektu w łącznej kwocie nieprzekraczającej </w:t>
      </w:r>
      <w:permStart w:id="1294159612" w:edGrp="everyone"/>
      <w:r w:rsidRPr="00D04C64">
        <w:rPr>
          <w:rFonts w:ascii="Arial" w:eastAsia="Arial Unicode MS" w:hAnsi="Arial" w:cs="Arial"/>
          <w:color w:val="000000"/>
          <w:sz w:val="24"/>
          <w:szCs w:val="24"/>
          <w:lang w:eastAsia="pl-PL"/>
        </w:rPr>
        <w:t>………………….</w:t>
      </w:r>
      <w:permEnd w:id="1294159612"/>
      <w:r w:rsidRPr="00D04C64">
        <w:rPr>
          <w:rFonts w:ascii="Arial" w:eastAsia="Arial Unicode MS" w:hAnsi="Arial" w:cs="Arial"/>
          <w:color w:val="000000"/>
          <w:sz w:val="24"/>
          <w:szCs w:val="24"/>
          <w:lang w:eastAsia="pl-PL"/>
        </w:rPr>
        <w:t xml:space="preserve"> PLN (słownie:</w:t>
      </w:r>
      <w:permStart w:id="616451427" w:edGrp="everyone"/>
      <w:r w:rsidR="00FC11A9">
        <w:rPr>
          <w:rFonts w:ascii="Arial" w:eastAsia="Arial Unicode MS" w:hAnsi="Arial" w:cs="Arial"/>
          <w:color w:val="000000"/>
          <w:sz w:val="24"/>
          <w:szCs w:val="24"/>
          <w:lang w:eastAsia="pl-PL"/>
        </w:rPr>
        <w:t>…</w:t>
      </w:r>
      <w:permEnd w:id="616451427"/>
      <w:r w:rsidR="00FC11A9">
        <w:rPr>
          <w:rFonts w:ascii="Arial" w:eastAsia="Arial Unicode MS" w:hAnsi="Arial" w:cs="Arial"/>
          <w:color w:val="000000"/>
          <w:sz w:val="24"/>
          <w:szCs w:val="24"/>
          <w:lang w:eastAsia="pl-PL"/>
        </w:rPr>
        <w:t>) z uwzględnieniem zapisów § 2</w:t>
      </w:r>
      <w:r w:rsidR="001F2345">
        <w:rPr>
          <w:rFonts w:ascii="Arial" w:eastAsia="Arial Unicode MS" w:hAnsi="Arial" w:cs="Arial"/>
          <w:color w:val="000000"/>
          <w:sz w:val="24"/>
          <w:szCs w:val="24"/>
          <w:lang w:eastAsia="pl-PL"/>
        </w:rPr>
        <w:t>0</w:t>
      </w:r>
      <w:r w:rsidRPr="00D04C64">
        <w:rPr>
          <w:rFonts w:ascii="Arial" w:eastAsia="Arial Unicode MS" w:hAnsi="Arial" w:cs="Arial"/>
          <w:color w:val="000000"/>
          <w:sz w:val="24"/>
          <w:szCs w:val="24"/>
          <w:lang w:eastAsia="pl-PL"/>
        </w:rPr>
        <w:t xml:space="preserve"> ust. 3 OWRP.</w:t>
      </w:r>
      <w:r w:rsidRPr="00D04C64">
        <w:rPr>
          <w:rFonts w:ascii="Arial" w:eastAsia="Arial Unicode MS" w:hAnsi="Arial" w:cs="Arial"/>
          <w:color w:val="000000"/>
          <w:sz w:val="24"/>
          <w:szCs w:val="24"/>
          <w:vertAlign w:val="superscript"/>
          <w:lang w:eastAsia="pl-PL"/>
        </w:rPr>
        <w:footnoteReference w:id="16"/>
      </w:r>
    </w:p>
    <w:p w14:paraId="47FBB1FE" w14:textId="77777777" w:rsidR="0084012B" w:rsidRPr="0084012B" w:rsidRDefault="0084012B" w:rsidP="00CE50AD">
      <w:pPr>
        <w:spacing w:before="240" w:after="6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 3</w:t>
      </w:r>
    </w:p>
    <w:p w14:paraId="1DE84580"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zobowiązuje się do realizacji Projektu zgodnie z zatwierdzonym wnioskiem o dofinansowanie Projektu (zwanym dalej Wnioskiem), stanowiącym Załącznik nr 2 do Umowy. W przypadku dokonania zmian w Projekcie, zobowiązuje się do realizacji Projektu zgodnie z zatwierdzonym po aktualizacji Wnioskiem.</w:t>
      </w:r>
    </w:p>
    <w:p w14:paraId="72BF0C60" w14:textId="77777777" w:rsidR="0084012B" w:rsidRPr="0084012B" w:rsidRDefault="0084012B" w:rsidP="0084012B">
      <w:pPr>
        <w:numPr>
          <w:ilvl w:val="0"/>
          <w:numId w:val="11"/>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zapoznał się z treścią</w:t>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i/>
          <w:color w:val="000000"/>
          <w:sz w:val="24"/>
          <w:szCs w:val="24"/>
          <w:lang w:eastAsia="pl-PL"/>
        </w:rPr>
        <w:t xml:space="preserve">Wytycznych dotyczących kwalifikowalności wydatków na lata 2021-2027 </w:t>
      </w:r>
      <w:r w:rsidRPr="0084012B">
        <w:rPr>
          <w:rFonts w:ascii="Arial" w:eastAsia="Arial Unicode MS" w:hAnsi="Arial" w:cs="Arial"/>
          <w:color w:val="000000"/>
          <w:sz w:val="24"/>
          <w:szCs w:val="24"/>
          <w:lang w:eastAsia="pl-PL"/>
        </w:rPr>
        <w:t xml:space="preserve">(zwanych dalej Wytycznymi kwalifikowalności), opublikowanych na stronie internetowej Programu. </w:t>
      </w:r>
    </w:p>
    <w:p w14:paraId="264AA6A7"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Przy wydatkowaniu środków przyznanych w ramach Projektu Beneficjent zobowiązuje się stosować obowiązujące Wytyczne kwalifikowalności, o których mowa w ust. 2.</w:t>
      </w:r>
    </w:p>
    <w:p w14:paraId="18E81E2D"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dokonuje oceny kwalifikowalności wydatków, w szczególności w trakcie realizacji Projektu na etapie weryfikacji wniosku/ów o płatność oraz na etapie </w:t>
      </w:r>
      <w:r w:rsidRPr="0084012B">
        <w:rPr>
          <w:rFonts w:ascii="Arial" w:eastAsia="Arial Unicode MS" w:hAnsi="Arial" w:cs="Arial"/>
          <w:color w:val="000000"/>
          <w:sz w:val="24"/>
          <w:szCs w:val="24"/>
          <w:lang w:eastAsia="pl-PL"/>
        </w:rPr>
        <w:lastRenderedPageBreak/>
        <w:t>kontroli Projektu. Ocena kwalifikowalności poniesionych wydatków jest prowadzona także po zakończeniu realizacji Projektu w zakresie obowiązków nałożonych na Beneficjenta Umową oraz wynikających z przepisów prawa.</w:t>
      </w:r>
    </w:p>
    <w:p w14:paraId="237EDEC8" w14:textId="1CECBFFA" w:rsidR="0084012B" w:rsidRPr="00FC5D5D" w:rsidRDefault="0084012B">
      <w:pPr>
        <w:numPr>
          <w:ilvl w:val="0"/>
          <w:numId w:val="11"/>
        </w:numPr>
        <w:spacing w:after="0" w:line="276" w:lineRule="auto"/>
        <w:ind w:left="425" w:hanging="357"/>
        <w:rPr>
          <w:rFonts w:ascii="Arial" w:eastAsia="Arial Unicode MS" w:hAnsi="Arial" w:cs="Arial"/>
          <w:color w:val="000000"/>
          <w:sz w:val="24"/>
          <w:szCs w:val="24"/>
          <w:lang w:eastAsia="pl-PL"/>
        </w:rPr>
      </w:pPr>
      <w:r w:rsidRPr="00FC5D5D">
        <w:rPr>
          <w:rFonts w:ascii="Arial" w:eastAsia="Arial Unicode MS" w:hAnsi="Arial" w:cs="Arial"/>
          <w:color w:val="000000"/>
          <w:sz w:val="24"/>
          <w:szCs w:val="24"/>
          <w:lang w:eastAsia="pl-PL"/>
        </w:rPr>
        <w:t>W przypadku, gdy postanowienia Wytycznych kwalifikowalności aktualne na dzień dokonywania oceny wydatku, są korzystniejsze dla Beneficjenta niż postanowienia Wytycznych kwalifikowalności obowiązujące na dzień poniesienia wydatku, do oceny kwalifikowalności tego wydatku Instytucja Pośrednicząca stosuje Wytyczne kwalifikowalności obowiązujące na dzień dokonywania oceny wydatku.</w:t>
      </w:r>
    </w:p>
    <w:p w14:paraId="553567EF" w14:textId="77777777" w:rsidR="0084012B" w:rsidRPr="0084012B" w:rsidRDefault="0084012B" w:rsidP="0084012B">
      <w:pPr>
        <w:numPr>
          <w:ilvl w:val="0"/>
          <w:numId w:val="11"/>
        </w:numPr>
        <w:suppressAutoHyphens/>
        <w:autoSpaceDE w:val="0"/>
        <w:spacing w:after="0" w:line="276" w:lineRule="auto"/>
        <w:ind w:left="425" w:hanging="357"/>
        <w:rPr>
          <w:rFonts w:ascii="Arial" w:eastAsia="Times New Roman" w:hAnsi="Arial" w:cs="Arial"/>
          <w:sz w:val="24"/>
          <w:szCs w:val="24"/>
          <w:lang w:eastAsia="ar-SA"/>
        </w:rPr>
      </w:pPr>
      <w:r w:rsidRPr="0084012B">
        <w:rPr>
          <w:rFonts w:ascii="Arial" w:eastAsia="Times New Roman" w:hAnsi="Arial" w:cs="Arial"/>
          <w:sz w:val="24"/>
          <w:szCs w:val="24"/>
          <w:lang w:eastAsia="ar-SA"/>
        </w:rPr>
        <w:t xml:space="preserve">Wydatki w ramach cross-financingu, o których mowa w </w:t>
      </w:r>
      <w:r w:rsidRPr="0084012B">
        <w:rPr>
          <w:rFonts w:ascii="Arial" w:eastAsia="Times New Roman" w:hAnsi="Arial" w:cs="Arial"/>
          <w:i/>
          <w:iCs/>
          <w:sz w:val="24"/>
          <w:szCs w:val="24"/>
          <w:lang w:eastAsia="ar-SA"/>
        </w:rPr>
        <w:t>Wytycznych kwalifikowalności</w:t>
      </w:r>
      <w:r w:rsidRPr="0084012B">
        <w:rPr>
          <w:rFonts w:ascii="Arial" w:eastAsia="Times New Roman" w:hAnsi="Arial" w:cs="Arial"/>
          <w:sz w:val="24"/>
          <w:szCs w:val="24"/>
          <w:lang w:eastAsia="ar-SA"/>
        </w:rPr>
        <w:t>, nie mogą przekroczyć limitu kwotowego określonego we Wniosku.</w:t>
      </w:r>
    </w:p>
    <w:p w14:paraId="65BD81C0" w14:textId="535DE9E2" w:rsidR="0084012B" w:rsidRPr="0084012B" w:rsidRDefault="007B1C02" w:rsidP="00CE50AD">
      <w:pPr>
        <w:pStyle w:val="Nagwek1"/>
        <w:spacing w:before="240"/>
        <w:rPr>
          <w:b w:val="0"/>
          <w:bCs w:val="0"/>
        </w:rPr>
      </w:pPr>
      <w:bookmarkStart w:id="1" w:name="_Toc156195232"/>
      <w:r w:rsidRPr="0084012B">
        <w:t>§ 4</w:t>
      </w:r>
      <w:r>
        <w:t xml:space="preserve"> </w:t>
      </w:r>
      <w:r w:rsidR="0084012B" w:rsidRPr="0084012B">
        <w:t xml:space="preserve">Koszty pośrednie </w:t>
      </w:r>
      <w:bookmarkEnd w:id="1"/>
    </w:p>
    <w:p w14:paraId="32279145" w14:textId="77777777" w:rsidR="0084012B" w:rsidRPr="0084012B"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Beneficjentowi przysługują koszty pośrednie na pokrycie kosztów administracyjnych związanych z techniczną obsługą realizacji Projektu, które rozlicza stawką ryczałtową, w wysokości </w:t>
      </w:r>
      <w:permStart w:id="71248154" w:edGrp="everyone"/>
      <w:r w:rsidRPr="0084012B">
        <w:rPr>
          <w:rFonts w:ascii="Times New Roman" w:eastAsia="Times New Roman" w:hAnsi="Times New Roman" w:cs="Arial"/>
          <w:sz w:val="24"/>
          <w:szCs w:val="24"/>
        </w:rPr>
        <w:t xml:space="preserve">…… </w:t>
      </w:r>
      <w:permEnd w:id="71248154"/>
      <w:r w:rsidRPr="0084012B">
        <w:rPr>
          <w:rFonts w:ascii="Arial" w:eastAsia="Times New Roman" w:hAnsi="Arial" w:cs="Arial"/>
          <w:sz w:val="24"/>
          <w:szCs w:val="24"/>
        </w:rPr>
        <w:t xml:space="preserve"> % wydatków bezpośrednich, zatwierdzonych jako wydatki kwalifikowalne w ramach wniosków o płatność, z zastrzeżeniem ust. 3.</w:t>
      </w:r>
    </w:p>
    <w:p w14:paraId="32FCDAD6" w14:textId="7312E9CE" w:rsidR="0084012B" w:rsidRPr="006147F4"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W celu prawidłowej realizacji Projektu, w ramach przyznanych we Wniosku kosztów pośrednich, Beneficjent zobowiązuje się zapewnić personel do obsługi Projektu posiadający kwalifikacje określone we Wniosku lub zaangażować do obsługi Projektu osoby bezpośrednio </w:t>
      </w:r>
      <w:r w:rsidRPr="006147F4">
        <w:rPr>
          <w:rFonts w:ascii="Arial" w:eastAsia="Times New Roman" w:hAnsi="Arial" w:cs="Arial"/>
          <w:sz w:val="24"/>
          <w:szCs w:val="24"/>
        </w:rPr>
        <w:t xml:space="preserve">wskazane we Wniosku, w szczególności zapewnić koordynatora Projektu, zgodnie z opisem wskazanym we Wniosku. Beneficjent zobowiązuje się przekazać dane koordynatora Projektu do Instytucji Pośredniczącej w terminie </w:t>
      </w:r>
      <w:permStart w:id="1511196921" w:edGrp="everyone"/>
      <w:r w:rsidRPr="006147F4">
        <w:rPr>
          <w:rFonts w:ascii="Arial" w:eastAsia="Times New Roman" w:hAnsi="Arial" w:cs="Arial"/>
          <w:sz w:val="24"/>
          <w:szCs w:val="24"/>
        </w:rPr>
        <w:t xml:space="preserve">…… </w:t>
      </w:r>
      <w:permEnd w:id="1511196921"/>
      <w:r w:rsidRPr="006147F4">
        <w:rPr>
          <w:rFonts w:ascii="Arial" w:eastAsia="Times New Roman" w:hAnsi="Arial" w:cs="Arial"/>
          <w:sz w:val="24"/>
          <w:szCs w:val="24"/>
          <w:vertAlign w:val="superscript"/>
          <w:lang w:val="en-US"/>
        </w:rPr>
        <w:footnoteReference w:id="17"/>
      </w:r>
      <w:r w:rsidRPr="006147F4">
        <w:rPr>
          <w:rFonts w:ascii="Arial" w:eastAsia="Times New Roman" w:hAnsi="Arial" w:cs="Arial"/>
          <w:sz w:val="24"/>
          <w:szCs w:val="24"/>
        </w:rPr>
        <w:t xml:space="preserve"> dni kalendarzowych od dnia podpisania </w:t>
      </w:r>
      <w:r w:rsidR="00C55E36" w:rsidRPr="006147F4">
        <w:rPr>
          <w:rFonts w:ascii="Arial" w:eastAsia="Times New Roman" w:hAnsi="Arial" w:cs="Arial"/>
          <w:sz w:val="24"/>
          <w:szCs w:val="24"/>
        </w:rPr>
        <w:t>U</w:t>
      </w:r>
      <w:r w:rsidRPr="006147F4">
        <w:rPr>
          <w:rFonts w:ascii="Arial" w:eastAsia="Times New Roman" w:hAnsi="Arial" w:cs="Arial"/>
          <w:sz w:val="24"/>
          <w:szCs w:val="24"/>
        </w:rPr>
        <w:t xml:space="preserve">mowy, a w przypadku zmiany na stanowisku koordynatora Projektu, w terminie </w:t>
      </w:r>
      <w:permStart w:id="705184099" w:edGrp="everyone"/>
      <w:r w:rsidRPr="006147F4">
        <w:rPr>
          <w:rFonts w:ascii="Arial" w:eastAsia="Times New Roman" w:hAnsi="Arial" w:cs="Arial"/>
          <w:sz w:val="24"/>
          <w:szCs w:val="24"/>
        </w:rPr>
        <w:t xml:space="preserve">…… </w:t>
      </w:r>
      <w:permEnd w:id="705184099"/>
      <w:r w:rsidRPr="006147F4">
        <w:rPr>
          <w:rFonts w:ascii="Arial" w:eastAsia="Times New Roman" w:hAnsi="Arial" w:cs="Arial"/>
          <w:sz w:val="24"/>
          <w:szCs w:val="24"/>
          <w:vertAlign w:val="superscript"/>
          <w:lang w:val="en-US"/>
        </w:rPr>
        <w:footnoteReference w:id="18"/>
      </w:r>
      <w:r w:rsidRPr="006147F4">
        <w:rPr>
          <w:rFonts w:ascii="Arial" w:eastAsia="Times New Roman" w:hAnsi="Arial" w:cs="Arial"/>
          <w:sz w:val="24"/>
          <w:szCs w:val="24"/>
        </w:rPr>
        <w:t xml:space="preserve"> dni kalendarzowych od dnia dokonania zmiany.</w:t>
      </w:r>
    </w:p>
    <w:p w14:paraId="29640442" w14:textId="519D7B43" w:rsidR="0084012B" w:rsidRPr="0084012B" w:rsidRDefault="0084012B" w:rsidP="0084012B">
      <w:pPr>
        <w:numPr>
          <w:ilvl w:val="0"/>
          <w:numId w:val="12"/>
        </w:numPr>
        <w:suppressAutoHyphens/>
        <w:spacing w:after="0" w:line="276" w:lineRule="auto"/>
        <w:ind w:left="425" w:hanging="357"/>
        <w:rPr>
          <w:rFonts w:ascii="Arial" w:eastAsia="Times New Roman" w:hAnsi="Arial" w:cs="Arial"/>
          <w:sz w:val="24"/>
          <w:szCs w:val="24"/>
        </w:rPr>
      </w:pPr>
      <w:r w:rsidRPr="006147F4">
        <w:rPr>
          <w:rFonts w:ascii="Arial" w:eastAsia="Times New Roman" w:hAnsi="Arial" w:cs="Arial"/>
          <w:sz w:val="24"/>
          <w:szCs w:val="24"/>
        </w:rPr>
        <w:t>Instytucja Pośrednicząca uznaje za niekwalifikowalną część kosztów pośrednich podczas zatwierdzania wniosku o płatność, o którym mowa w § 7 ust. 5 OWRP, w przypadku naruszenia przez Beneficjenta</w:t>
      </w:r>
      <w:r w:rsidRPr="0084012B">
        <w:rPr>
          <w:rFonts w:ascii="Arial" w:eastAsia="Times New Roman" w:hAnsi="Arial" w:cs="Arial"/>
          <w:sz w:val="24"/>
          <w:szCs w:val="24"/>
        </w:rPr>
        <w:t xml:space="preserve"> postanowień </w:t>
      </w:r>
      <w:r w:rsidR="00C55E36">
        <w:rPr>
          <w:rFonts w:ascii="Arial" w:eastAsia="Times New Roman" w:hAnsi="Arial" w:cs="Arial"/>
          <w:sz w:val="24"/>
          <w:szCs w:val="24"/>
        </w:rPr>
        <w:t>U</w:t>
      </w:r>
      <w:r w:rsidRPr="0084012B">
        <w:rPr>
          <w:rFonts w:ascii="Arial" w:eastAsia="Times New Roman" w:hAnsi="Arial" w:cs="Arial"/>
          <w:sz w:val="24"/>
          <w:szCs w:val="24"/>
        </w:rPr>
        <w:t xml:space="preserve">mowy w zakresie zarządzania projektem. </w:t>
      </w:r>
      <w:bookmarkStart w:id="2" w:name="_Hlk114841676"/>
      <w:r w:rsidRPr="0084012B">
        <w:rPr>
          <w:rFonts w:ascii="Arial" w:eastAsia="Times New Roman" w:hAnsi="Arial" w:cs="Arial"/>
          <w:sz w:val="24"/>
          <w:szCs w:val="24"/>
        </w:rPr>
        <w:t xml:space="preserve">Wysokość kosztów niekwalifikowalnych obliczana jest zgodnie z taryfikatorem stanowiącym załącznik nr </w:t>
      </w:r>
      <w:r w:rsidR="0033694F">
        <w:rPr>
          <w:rFonts w:ascii="Arial" w:eastAsia="Times New Roman" w:hAnsi="Arial" w:cs="Arial"/>
          <w:sz w:val="24"/>
          <w:szCs w:val="24"/>
        </w:rPr>
        <w:t>8</w:t>
      </w:r>
      <w:r w:rsidRPr="0084012B">
        <w:rPr>
          <w:rFonts w:ascii="Arial" w:eastAsia="Times New Roman" w:hAnsi="Arial" w:cs="Arial"/>
          <w:sz w:val="24"/>
          <w:szCs w:val="24"/>
        </w:rPr>
        <w:t xml:space="preserve"> do Umowy</w:t>
      </w:r>
      <w:bookmarkEnd w:id="2"/>
      <w:r w:rsidRPr="0084012B">
        <w:rPr>
          <w:rFonts w:ascii="Arial" w:eastAsia="Times New Roman" w:hAnsi="Arial" w:cs="Arial"/>
          <w:sz w:val="24"/>
          <w:szCs w:val="24"/>
        </w:rPr>
        <w:t xml:space="preserve"> (dalej Taryfikator), z zastrzeżeniem ust. 4. Taryfikator zawiera przykładowe rodzaje naruszeń postanowień Umowy i nie stanowi katalogu zamkniętego.</w:t>
      </w:r>
    </w:p>
    <w:p w14:paraId="7D041A82" w14:textId="0342953D" w:rsidR="0084012B" w:rsidRPr="0084012B" w:rsidRDefault="0084012B" w:rsidP="0084012B">
      <w:pPr>
        <w:numPr>
          <w:ilvl w:val="0"/>
          <w:numId w:val="12"/>
        </w:numPr>
        <w:suppressAutoHyphens/>
        <w:spacing w:after="0" w:line="276" w:lineRule="auto"/>
        <w:rPr>
          <w:rFonts w:ascii="Arial" w:eastAsia="Times New Roman" w:hAnsi="Arial" w:cs="Arial"/>
          <w:sz w:val="24"/>
          <w:szCs w:val="24"/>
        </w:rPr>
      </w:pPr>
      <w:r w:rsidRPr="0084012B">
        <w:rPr>
          <w:rFonts w:ascii="Arial" w:eastAsia="Times New Roman" w:hAnsi="Arial" w:cs="Arial"/>
          <w:sz w:val="24"/>
          <w:szCs w:val="24"/>
        </w:rPr>
        <w:t xml:space="preserve">Instytucja Pośrednicząca może odstąpić od uznania za niekwalifikowalną części kosztów pośrednich jeżeli Beneficjent wykaże, że naruszenie </w:t>
      </w:r>
      <w:r w:rsidR="00C55E36">
        <w:rPr>
          <w:rFonts w:ascii="Arial" w:eastAsia="Times New Roman" w:hAnsi="Arial" w:cs="Arial"/>
          <w:sz w:val="24"/>
          <w:szCs w:val="24"/>
        </w:rPr>
        <w:t>U</w:t>
      </w:r>
      <w:r w:rsidRPr="0084012B">
        <w:rPr>
          <w:rFonts w:ascii="Arial" w:eastAsia="Times New Roman" w:hAnsi="Arial" w:cs="Arial"/>
          <w:sz w:val="24"/>
          <w:szCs w:val="24"/>
        </w:rPr>
        <w:t>mowy wynika z okoliczności od niego niezależnych, tj. takich, których następstw nie można było uniknąć mimo zachowania należytej staranności.</w:t>
      </w:r>
    </w:p>
    <w:p w14:paraId="2179F8D2" w14:textId="77777777" w:rsidR="0084012B" w:rsidRPr="0084012B" w:rsidRDefault="0084012B" w:rsidP="0052169A">
      <w:pPr>
        <w:numPr>
          <w:ilvl w:val="0"/>
          <w:numId w:val="12"/>
        </w:numPr>
        <w:suppressAutoHyphens/>
        <w:spacing w:after="0" w:line="276" w:lineRule="auto"/>
        <w:ind w:left="425" w:hanging="357"/>
        <w:rPr>
          <w:rFonts w:ascii="Arial" w:eastAsia="Times New Roman" w:hAnsi="Arial" w:cs="Arial"/>
          <w:sz w:val="24"/>
          <w:szCs w:val="24"/>
          <w:highlight w:val="yellow"/>
        </w:rPr>
      </w:pPr>
      <w:r w:rsidRPr="0084012B">
        <w:rPr>
          <w:rFonts w:ascii="Arial" w:eastAsia="Times New Roman" w:hAnsi="Arial" w:cs="Arial"/>
          <w:sz w:val="24"/>
          <w:szCs w:val="24"/>
        </w:rPr>
        <w:t>Jeżeli kwota kosztów pośrednich wynikająca ze stawki ryczałtowej kosztów pośrednich wskazanej w ust. 1 uniemożliwia prawidłową realizację projektu, to Beneficjent może ponieść narastająco kwotę kosztów pośrednich, nie większą dla każdego wniosku o płatność niż 30% wartości kosztów pośrednich określonej we Wniosku</w:t>
      </w:r>
      <w:r w:rsidRPr="0084012B">
        <w:rPr>
          <w:rFonts w:ascii="Arial" w:eastAsia="Times New Roman" w:hAnsi="Arial" w:cs="Arial"/>
          <w:sz w:val="24"/>
          <w:szCs w:val="24"/>
          <w:vertAlign w:val="superscript"/>
        </w:rPr>
        <w:footnoteReference w:id="19"/>
      </w:r>
      <w:r w:rsidRPr="0084012B">
        <w:rPr>
          <w:rFonts w:ascii="Arial" w:eastAsia="Times New Roman" w:hAnsi="Arial" w:cs="Arial"/>
          <w:sz w:val="24"/>
          <w:szCs w:val="24"/>
        </w:rPr>
        <w:t xml:space="preserve"> na podstawie oświadczenia, o którym mowa w § 4 ust. 1 pkt 3) lit c) OWRP.</w:t>
      </w:r>
    </w:p>
    <w:p w14:paraId="67BDED7E" w14:textId="4F29EF3B" w:rsidR="0084012B" w:rsidRPr="00513DC2" w:rsidRDefault="007B1C02" w:rsidP="00CE50AD">
      <w:pPr>
        <w:pStyle w:val="Nagwek1"/>
        <w:spacing w:before="240"/>
      </w:pPr>
      <w:bookmarkStart w:id="3" w:name="_Toc156195233"/>
      <w:r w:rsidRPr="0084012B">
        <w:rPr>
          <w:rFonts w:eastAsia="Times New Roman"/>
        </w:rPr>
        <w:t>§ 5</w:t>
      </w:r>
      <w:r>
        <w:rPr>
          <w:rFonts w:eastAsia="Times New Roman"/>
        </w:rPr>
        <w:t xml:space="preserve"> </w:t>
      </w:r>
      <w:r w:rsidR="0084012B" w:rsidRPr="0084012B">
        <w:t>Kwoty ryczałtowe</w:t>
      </w:r>
      <w:r w:rsidRPr="0084012B">
        <w:rPr>
          <w:rFonts w:eastAsia="Arial"/>
          <w:vertAlign w:val="superscript"/>
          <w:lang w:val="en-US"/>
        </w:rPr>
        <w:footnoteReference w:id="20"/>
      </w:r>
      <w:r w:rsidR="0084012B" w:rsidRPr="0084012B">
        <w:t xml:space="preserve"> </w:t>
      </w:r>
      <w:bookmarkEnd w:id="3"/>
    </w:p>
    <w:p w14:paraId="7C4CD775" w14:textId="77777777" w:rsidR="0084012B" w:rsidRPr="0084012B" w:rsidRDefault="0084012B" w:rsidP="0084012B">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Beneficjent może rozliczyć w ramach Projektu następujące kwoty ryczałtowe:</w:t>
      </w:r>
    </w:p>
    <w:p w14:paraId="2AF297CB"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permStart w:id="1955996970" w:edGrp="everyone"/>
      <w:r w:rsidRPr="0084012B">
        <w:rPr>
          <w:rFonts w:ascii="Arial" w:eastAsia="Times New Roman" w:hAnsi="Arial" w:cs="Arial"/>
          <w:i/>
          <w:sz w:val="24"/>
          <w:szCs w:val="24"/>
        </w:rPr>
        <w:t>………………………… PLN;</w:t>
      </w:r>
    </w:p>
    <w:p w14:paraId="37B61CFD"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lastRenderedPageBreak/>
        <w:t>………………………… PLN;</w:t>
      </w:r>
    </w:p>
    <w:p w14:paraId="6082F25F" w14:textId="001EDD26"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 PLN</w:t>
      </w:r>
      <w:permEnd w:id="1955996970"/>
      <w:r w:rsidRPr="0084012B">
        <w:rPr>
          <w:rFonts w:ascii="Arial" w:eastAsia="Times New Roman" w:hAnsi="Arial" w:cs="Arial"/>
          <w:i/>
          <w:sz w:val="24"/>
          <w:szCs w:val="24"/>
          <w:vertAlign w:val="superscript"/>
        </w:rPr>
        <w:footnoteReference w:id="21"/>
      </w:r>
    </w:p>
    <w:p w14:paraId="1A9905E6" w14:textId="393329AA" w:rsidR="0084012B" w:rsidRPr="0084012B" w:rsidRDefault="0084012B" w:rsidP="0084012B">
      <w:p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na warunkach i w wysokości określonej w Regulaminie</w:t>
      </w:r>
      <w:r w:rsidR="008303A8">
        <w:rPr>
          <w:rFonts w:ascii="Arial" w:eastAsia="Times New Roman" w:hAnsi="Arial" w:cs="Arial"/>
          <w:i/>
          <w:sz w:val="24"/>
          <w:szCs w:val="24"/>
        </w:rPr>
        <w:t xml:space="preserve"> wyboru projektów</w:t>
      </w:r>
      <w:r w:rsidRPr="0084012B">
        <w:rPr>
          <w:rFonts w:ascii="Arial" w:eastAsia="Times New Roman" w:hAnsi="Arial" w:cs="Arial"/>
          <w:i/>
          <w:sz w:val="24"/>
          <w:szCs w:val="24"/>
        </w:rPr>
        <w:t xml:space="preserve"> oraz zgodnie z Wnioskiem i Wytycznymi kwalifikowalności.</w:t>
      </w:r>
    </w:p>
    <w:p w14:paraId="7B8404CB" w14:textId="77D8CD93"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xml:space="preserve">W przypadku, gdy z Wniosku wynikają limity wydatków w ramach Projektu </w:t>
      </w:r>
      <w:r w:rsidR="00C407E7">
        <w:rPr>
          <w:rFonts w:ascii="Arial" w:eastAsia="Times New Roman" w:hAnsi="Arial" w:cs="Arial"/>
          <w:i/>
          <w:sz w:val="24"/>
          <w:szCs w:val="24"/>
        </w:rPr>
        <w:t>- na</w:t>
      </w:r>
      <w:r w:rsidRPr="0084012B">
        <w:rPr>
          <w:rFonts w:ascii="Arial" w:eastAsia="Times New Roman" w:hAnsi="Arial" w:cs="Arial"/>
          <w:i/>
          <w:sz w:val="24"/>
          <w:szCs w:val="24"/>
        </w:rPr>
        <w:t xml:space="preserve"> wydatki w</w:t>
      </w:r>
      <w:r w:rsidR="00E51643">
        <w:rPr>
          <w:rFonts w:ascii="Arial" w:eastAsia="Times New Roman" w:hAnsi="Arial" w:cs="Arial"/>
          <w:i/>
          <w:sz w:val="24"/>
          <w:szCs w:val="24"/>
        </w:rPr>
        <w:t> </w:t>
      </w:r>
      <w:r w:rsidRPr="0084012B">
        <w:rPr>
          <w:rFonts w:ascii="Arial" w:eastAsia="Times New Roman" w:hAnsi="Arial" w:cs="Arial"/>
          <w:i/>
          <w:sz w:val="24"/>
          <w:szCs w:val="24"/>
        </w:rPr>
        <w:t xml:space="preserve">ramach cross-financingu, o których mowa w Wytycznych kwalifikowalności, Beneficjent rozliczając kwoty ryczałtowe wykazuje we wnioskach o płatność wydatki w ramach tych limitów do wysokości określonych we Wniosku. </w:t>
      </w:r>
    </w:p>
    <w:p w14:paraId="12B8E173"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związku z kwotami ryczałtowymi, o których mowa w ust. 1, Beneficjent zobowiązuje się osiągnąć co najmniej następujące wskaźniki:</w:t>
      </w:r>
    </w:p>
    <w:p w14:paraId="59ADBC70" w14:textId="2E654649"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permStart w:id="332819656" w:edGrp="everyone"/>
      <w:r w:rsidRPr="0084012B">
        <w:rPr>
          <w:rFonts w:ascii="Arial" w:eastAsia="Times New Roman" w:hAnsi="Arial" w:cs="Arial"/>
          <w:i/>
          <w:sz w:val="24"/>
          <w:szCs w:val="24"/>
        </w:rPr>
        <w:t>w ramach kwoty ryczałtowej, o której mowa w ust. 1 pkt 1)</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3158F1">
        <w:rPr>
          <w:rFonts w:ascii="Arial" w:eastAsia="Times New Roman" w:hAnsi="Arial" w:cs="Arial"/>
          <w:i/>
          <w:sz w:val="24"/>
          <w:szCs w:val="24"/>
        </w:rPr>
        <w:t>…………</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7922EF59" w14:textId="0CA9347A"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w ramach kwoty ryczałtowej, o której mowa w ust. 1 pkt 2)</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4C45214B" w14:textId="10973B10"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 xml:space="preserve">w ramach kwoty ryczałtowej, o której mowa w ust. </w:t>
      </w:r>
      <w:r w:rsidR="00063D90">
        <w:rPr>
          <w:rFonts w:ascii="Arial" w:eastAsia="Times New Roman" w:hAnsi="Arial" w:cs="Arial"/>
          <w:i/>
          <w:sz w:val="24"/>
          <w:szCs w:val="24"/>
        </w:rPr>
        <w:t>1</w:t>
      </w:r>
      <w:r w:rsidRPr="0084012B">
        <w:rPr>
          <w:rFonts w:ascii="Arial" w:eastAsia="Times New Roman" w:hAnsi="Arial" w:cs="Arial"/>
          <w:i/>
          <w:sz w:val="24"/>
          <w:szCs w:val="24"/>
        </w:rPr>
        <w:t xml:space="preserve"> pkt 3) </w:t>
      </w:r>
      <w:r w:rsidR="003158F1">
        <w:rPr>
          <w:rFonts w:ascii="Arial" w:eastAsia="Times New Roman" w:hAnsi="Arial" w:cs="Arial"/>
          <w:i/>
          <w:sz w:val="24"/>
          <w:szCs w:val="24"/>
        </w:rPr>
        <w:t>- ……………</w:t>
      </w:r>
      <w:r w:rsidRPr="0084012B">
        <w:rPr>
          <w:rFonts w:ascii="Arial" w:eastAsia="Times New Roman" w:hAnsi="Arial" w:cs="Arial"/>
          <w:i/>
          <w:sz w:val="24"/>
          <w:szCs w:val="24"/>
        </w:rPr>
        <w:t>…………..</w:t>
      </w:r>
      <w:r w:rsidR="00B544A1">
        <w:rPr>
          <w:rFonts w:ascii="Arial" w:eastAsia="Times New Roman" w:hAnsi="Arial" w:cs="Arial"/>
          <w:i/>
          <w:sz w:val="24"/>
          <w:szCs w:val="24"/>
        </w:rPr>
        <w:t>.</w:t>
      </w:r>
      <w:permEnd w:id="332819656"/>
      <w:r w:rsidRPr="0084012B">
        <w:rPr>
          <w:rFonts w:ascii="Arial" w:eastAsia="Times New Roman" w:hAnsi="Arial" w:cs="Arial"/>
          <w:i/>
          <w:sz w:val="24"/>
          <w:szCs w:val="24"/>
          <w:vertAlign w:val="superscript"/>
        </w:rPr>
        <w:footnoteReference w:id="22"/>
      </w:r>
      <w:r w:rsidR="00B544A1">
        <w:rPr>
          <w:rFonts w:ascii="Arial" w:eastAsia="Times New Roman" w:hAnsi="Arial" w:cs="Arial"/>
          <w:i/>
          <w:sz w:val="24"/>
          <w:szCs w:val="24"/>
        </w:rPr>
        <w:t>.</w:t>
      </w:r>
    </w:p>
    <w:p w14:paraId="131B0CBF"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Dokumentami potwierdzającymi wykonanie:</w:t>
      </w:r>
    </w:p>
    <w:p w14:paraId="0FC4AE57"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permStart w:id="118386561" w:edGrp="everyone"/>
      <w:r w:rsidRPr="0084012B">
        <w:rPr>
          <w:rFonts w:ascii="Arial" w:eastAsia="Times New Roman" w:hAnsi="Arial" w:cs="Arial"/>
          <w:i/>
          <w:sz w:val="24"/>
          <w:szCs w:val="24"/>
        </w:rPr>
        <w:t xml:space="preserve"> kwoty ryczałtowej, o której mowa w ust. 1 pkt 1) są:</w:t>
      </w:r>
    </w:p>
    <w:p w14:paraId="076106DE"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0511C2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2B21C80"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r w:rsidRPr="0084012B">
        <w:rPr>
          <w:rFonts w:ascii="Arial" w:eastAsia="Times New Roman" w:hAnsi="Arial" w:cs="Arial"/>
          <w:i/>
          <w:sz w:val="24"/>
          <w:szCs w:val="24"/>
        </w:rPr>
        <w:t xml:space="preserve"> kwoty ryczałtowej, o której mowa w ust. 1 pkt 2) są:</w:t>
      </w:r>
    </w:p>
    <w:p w14:paraId="75FC188A"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63464F41"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B5B6AD3" w14:textId="77777777" w:rsidR="0084012B" w:rsidRPr="0084012B" w:rsidRDefault="0084012B" w:rsidP="0084012B">
      <w:pPr>
        <w:numPr>
          <w:ilvl w:val="1"/>
          <w:numId w:val="64"/>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kwoty ryczałtowej, o której mowa w ust. 1 pkt 3) są:</w:t>
      </w:r>
    </w:p>
    <w:p w14:paraId="1D1DDDF2"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DD856B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ermEnd w:id="118386561"/>
      <w:r w:rsidRPr="0084012B">
        <w:rPr>
          <w:rFonts w:ascii="Arial" w:eastAsia="Times New Roman" w:hAnsi="Arial" w:cs="Arial"/>
          <w:i/>
          <w:sz w:val="24"/>
          <w:szCs w:val="24"/>
          <w:vertAlign w:val="superscript"/>
        </w:rPr>
        <w:footnoteReference w:id="23"/>
      </w:r>
      <w:r w:rsidRPr="0084012B">
        <w:rPr>
          <w:rFonts w:ascii="Arial" w:eastAsia="Times New Roman" w:hAnsi="Arial" w:cs="Arial"/>
          <w:i/>
          <w:sz w:val="24"/>
          <w:szCs w:val="24"/>
        </w:rPr>
        <w:t>.</w:t>
      </w:r>
    </w:p>
    <w:p w14:paraId="0F83A777" w14:textId="56807A8D"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przypadku nieosiągnięcia w pełni w ramach danej kwoty ryczałtowej wskaźników, o których mowa w ust. 3, uznaje się, że Beneficjent nie rozliczył przyznanej kwoty ryczałtowej. W takim przypadku nie stosuje się reguły proporcjonalności, o której mowa w § 9 OWRP.</w:t>
      </w:r>
    </w:p>
    <w:p w14:paraId="48BC32CF" w14:textId="6BB26E72" w:rsidR="0084012B" w:rsidRPr="0084012B" w:rsidRDefault="004E1DA8" w:rsidP="0084012B">
      <w:pPr>
        <w:numPr>
          <w:ilvl w:val="0"/>
          <w:numId w:val="64"/>
        </w:numPr>
        <w:spacing w:after="0" w:line="276" w:lineRule="auto"/>
        <w:ind w:left="426"/>
        <w:rPr>
          <w:rFonts w:ascii="Arial" w:eastAsia="Times New Roman" w:hAnsi="Arial" w:cs="Arial"/>
          <w:i/>
          <w:sz w:val="24"/>
          <w:szCs w:val="24"/>
        </w:rPr>
      </w:pPr>
      <w:r>
        <w:rPr>
          <w:rFonts w:ascii="Arial" w:eastAsia="Times New Roman" w:hAnsi="Arial" w:cs="Arial"/>
          <w:i/>
          <w:sz w:val="24"/>
          <w:szCs w:val="24"/>
        </w:rPr>
        <w:t>K</w:t>
      </w:r>
      <w:r w:rsidR="0084012B" w:rsidRPr="0084012B">
        <w:rPr>
          <w:rFonts w:ascii="Arial" w:eastAsia="Times New Roman" w:hAnsi="Arial" w:cs="Arial"/>
          <w:i/>
          <w:sz w:val="24"/>
          <w:szCs w:val="24"/>
        </w:rPr>
        <w:t>wot</w:t>
      </w:r>
      <w:r w:rsidR="00444E70">
        <w:rPr>
          <w:rFonts w:ascii="Arial" w:eastAsia="Times New Roman" w:hAnsi="Arial" w:cs="Arial"/>
          <w:i/>
          <w:sz w:val="24"/>
          <w:szCs w:val="24"/>
        </w:rPr>
        <w:t>a</w:t>
      </w:r>
      <w:r w:rsidR="0084012B" w:rsidRPr="0084012B">
        <w:rPr>
          <w:rFonts w:ascii="Arial" w:eastAsia="Times New Roman" w:hAnsi="Arial" w:cs="Arial"/>
          <w:i/>
          <w:sz w:val="24"/>
          <w:szCs w:val="24"/>
        </w:rPr>
        <w:t xml:space="preserve"> ryczałtow</w:t>
      </w:r>
      <w:r>
        <w:rPr>
          <w:rFonts w:ascii="Arial" w:eastAsia="Times New Roman" w:hAnsi="Arial" w:cs="Arial"/>
          <w:i/>
          <w:sz w:val="24"/>
          <w:szCs w:val="24"/>
        </w:rPr>
        <w:t>a</w:t>
      </w:r>
      <w:r w:rsidR="0084012B" w:rsidRPr="0084012B">
        <w:rPr>
          <w:rFonts w:ascii="Arial" w:eastAsia="Times New Roman" w:hAnsi="Arial" w:cs="Arial"/>
          <w:i/>
          <w:sz w:val="24"/>
          <w:szCs w:val="24"/>
        </w:rPr>
        <w:t>, która nie została uznana za rozliczoną</w:t>
      </w:r>
      <w:r w:rsidR="00444E70">
        <w:rPr>
          <w:rFonts w:ascii="Arial" w:eastAsia="Times New Roman" w:hAnsi="Arial" w:cs="Arial"/>
          <w:i/>
          <w:sz w:val="24"/>
          <w:szCs w:val="24"/>
        </w:rPr>
        <w:t>,</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zgodnie z ust. 5, stanowi w</w:t>
      </w:r>
      <w:r w:rsidR="006147F4">
        <w:rPr>
          <w:rFonts w:ascii="Arial" w:eastAsia="Times New Roman" w:hAnsi="Arial" w:cs="Arial"/>
          <w:i/>
          <w:sz w:val="24"/>
          <w:szCs w:val="24"/>
        </w:rPr>
        <w:t> </w:t>
      </w:r>
      <w:r w:rsidR="00F44765">
        <w:rPr>
          <w:rFonts w:ascii="Arial" w:eastAsia="Times New Roman" w:hAnsi="Arial" w:cs="Arial"/>
          <w:i/>
          <w:sz w:val="24"/>
          <w:szCs w:val="24"/>
        </w:rPr>
        <w:t>całości</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 xml:space="preserve">koszt </w:t>
      </w:r>
      <w:r w:rsidR="0084012B" w:rsidRPr="0084012B">
        <w:rPr>
          <w:rFonts w:ascii="Arial" w:eastAsia="Times New Roman" w:hAnsi="Arial" w:cs="Arial"/>
          <w:i/>
          <w:sz w:val="24"/>
          <w:szCs w:val="24"/>
        </w:rPr>
        <w:t>niekwalifikowaln</w:t>
      </w:r>
      <w:r w:rsidR="00F44765">
        <w:rPr>
          <w:rFonts w:ascii="Arial" w:eastAsia="Times New Roman" w:hAnsi="Arial" w:cs="Arial"/>
          <w:i/>
          <w:sz w:val="24"/>
          <w:szCs w:val="24"/>
        </w:rPr>
        <w:t>y</w:t>
      </w:r>
      <w:r w:rsidR="0084012B" w:rsidRPr="0084012B">
        <w:rPr>
          <w:rFonts w:ascii="Arial" w:eastAsia="Times New Roman" w:hAnsi="Arial" w:cs="Arial"/>
          <w:i/>
          <w:sz w:val="24"/>
          <w:szCs w:val="24"/>
        </w:rPr>
        <w:t>.</w:t>
      </w:r>
    </w:p>
    <w:p w14:paraId="76F5F9FA" w14:textId="77777777" w:rsidR="0084012B" w:rsidRPr="0084012B" w:rsidRDefault="0084012B" w:rsidP="0052169A">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W zakresie wskaźników innych niż wymienione w ust. 3, określonych we Wniosku, stosuje się regułę proporcjonalności, o której mowa w Wytycznych kwalifikowalności.</w:t>
      </w:r>
    </w:p>
    <w:p w14:paraId="3CDAE3C7" w14:textId="67E7CCF0" w:rsidR="0084012B" w:rsidRPr="00513DC2" w:rsidRDefault="007B1C02" w:rsidP="00CE50AD">
      <w:pPr>
        <w:pStyle w:val="Nagwek1"/>
        <w:spacing w:before="240"/>
      </w:pPr>
      <w:bookmarkStart w:id="4" w:name="_Toc156195234"/>
      <w:r w:rsidRPr="0084012B">
        <w:t>§ 6</w:t>
      </w:r>
      <w:r>
        <w:t xml:space="preserve"> </w:t>
      </w:r>
      <w:r w:rsidR="0084012B" w:rsidRPr="0084012B">
        <w:t>Stawki jednostkowe</w:t>
      </w:r>
      <w:r w:rsidR="00513DC2" w:rsidRPr="0084012B">
        <w:rPr>
          <w:rFonts w:eastAsia="Arial"/>
          <w:vertAlign w:val="superscript"/>
        </w:rPr>
        <w:footnoteReference w:id="24"/>
      </w:r>
      <w:bookmarkEnd w:id="4"/>
    </w:p>
    <w:p w14:paraId="34611FE9" w14:textId="77777777" w:rsidR="0084012B" w:rsidRPr="0084012B" w:rsidRDefault="0084012B" w:rsidP="00B94F51">
      <w:pPr>
        <w:numPr>
          <w:ilvl w:val="0"/>
          <w:numId w:val="14"/>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Beneficjent rozlicza w ramach Projektu stawkami jednostkowymi następujące koszty:</w:t>
      </w:r>
    </w:p>
    <w:p w14:paraId="0D12069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permStart w:id="663752265" w:edGrp="everyone"/>
      <w:r w:rsidRPr="0084012B">
        <w:rPr>
          <w:rFonts w:ascii="Arial" w:eastAsia="Arial Unicode MS" w:hAnsi="Arial" w:cs="Arial"/>
          <w:i/>
          <w:iCs/>
          <w:color w:val="000000"/>
          <w:sz w:val="24"/>
          <w:szCs w:val="24"/>
          <w:lang w:eastAsia="pl-PL"/>
        </w:rPr>
        <w:t>………………,</w:t>
      </w:r>
    </w:p>
    <w:p w14:paraId="0793734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
    <w:p w14:paraId="3EBA028C"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ermEnd w:id="663752265"/>
      <w:r w:rsidRPr="0084012B">
        <w:rPr>
          <w:rFonts w:ascii="Arial" w:eastAsia="Arial" w:hAnsi="Arial" w:cs="Arial"/>
          <w:i/>
          <w:iCs/>
          <w:color w:val="000000"/>
          <w:sz w:val="24"/>
          <w:szCs w:val="24"/>
          <w:vertAlign w:val="superscript"/>
          <w:lang w:eastAsia="pl-PL"/>
        </w:rPr>
        <w:footnoteReference w:id="25"/>
      </w:r>
    </w:p>
    <w:p w14:paraId="01007E98" w14:textId="77777777" w:rsidR="0084012B" w:rsidRPr="0084012B" w:rsidRDefault="0084012B" w:rsidP="0084012B">
      <w:pPr>
        <w:spacing w:after="0" w:line="276" w:lineRule="auto"/>
        <w:ind w:left="426"/>
        <w:rPr>
          <w:rFonts w:ascii="Arial" w:eastAsia="Arial" w:hAnsi="Arial" w:cs="Arial"/>
          <w:i/>
          <w:iCs/>
          <w:color w:val="000000"/>
          <w:sz w:val="24"/>
          <w:szCs w:val="24"/>
          <w:lang w:eastAsia="pl-PL"/>
        </w:rPr>
      </w:pPr>
      <w:r w:rsidRPr="0084012B">
        <w:rPr>
          <w:rFonts w:ascii="Arial" w:eastAsia="Arial Unicode MS" w:hAnsi="Arial" w:cs="Arial"/>
          <w:i/>
          <w:iCs/>
          <w:color w:val="000000"/>
          <w:sz w:val="24"/>
          <w:szCs w:val="24"/>
          <w:lang w:eastAsia="pl-PL"/>
        </w:rPr>
        <w:t>- na warunkach i w wysokości określonej w Regulaminie wyboru projektów oraz zgodnie z Wnioskiem i Wytycznymi kwalifikowalności.</w:t>
      </w:r>
    </w:p>
    <w:p w14:paraId="0B053682" w14:textId="77777777" w:rsidR="0084012B" w:rsidRPr="0084012B" w:rsidRDefault="0084012B" w:rsidP="0084012B">
      <w:pPr>
        <w:numPr>
          <w:ilvl w:val="0"/>
          <w:numId w:val="17"/>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związku ze stawkami jednostkowymi, o których mowa w ust. 1, Beneficjent zobowiązuje się potwierdzić ich wykonanie następującymi dokumentami:</w:t>
      </w:r>
    </w:p>
    <w:p w14:paraId="6208CFEC" w14:textId="77777777" w:rsidR="0084012B" w:rsidRPr="0084012B" w:rsidRDefault="0084012B" w:rsidP="0084012B">
      <w:pPr>
        <w:numPr>
          <w:ilvl w:val="1"/>
          <w:numId w:val="19"/>
        </w:numPr>
        <w:suppressAutoHyphens/>
        <w:spacing w:after="0" w:line="276" w:lineRule="auto"/>
        <w:rPr>
          <w:rFonts w:ascii="Arial" w:eastAsia="Arial Unicode MS" w:hAnsi="Arial" w:cs="Arial"/>
          <w:i/>
          <w:iCs/>
          <w:color w:val="000000"/>
          <w:sz w:val="24"/>
          <w:szCs w:val="24"/>
          <w:lang w:eastAsia="pl-PL"/>
        </w:rPr>
      </w:pPr>
      <w:bookmarkStart w:id="5" w:name="_GoBack"/>
      <w:permStart w:id="1073772853" w:edGrp="everyone"/>
      <w:r w:rsidRPr="0084012B">
        <w:rPr>
          <w:rFonts w:ascii="Arial" w:eastAsia="Arial Unicode MS" w:hAnsi="Arial" w:cs="Arial"/>
          <w:i/>
          <w:iCs/>
          <w:color w:val="000000"/>
          <w:sz w:val="24"/>
          <w:szCs w:val="24"/>
          <w:lang w:eastAsia="pl-PL"/>
        </w:rPr>
        <w:lastRenderedPageBreak/>
        <w:t>w ramach stawki jednostkowej, o której mowa w ust. 1 pkt 1) dokumentami potwierdzającymi wykonanie stawki są:</w:t>
      </w:r>
    </w:p>
    <w:p w14:paraId="071D8D02" w14:textId="77777777" w:rsidR="0084012B" w:rsidRPr="0084012B" w:rsidRDefault="0084012B" w:rsidP="0084012B">
      <w:pPr>
        <w:numPr>
          <w:ilvl w:val="0"/>
          <w:numId w:val="21"/>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13B72FB0" w14:textId="77777777" w:rsidR="0084012B" w:rsidRPr="0084012B" w:rsidRDefault="0084012B" w:rsidP="0084012B">
      <w:pPr>
        <w:numPr>
          <w:ilvl w:val="0"/>
          <w:numId w:val="22"/>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75AD41FC" w14:textId="77777777" w:rsidR="0084012B" w:rsidRPr="0084012B" w:rsidRDefault="0084012B" w:rsidP="0084012B">
      <w:pPr>
        <w:numPr>
          <w:ilvl w:val="1"/>
          <w:numId w:val="23"/>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2) dokumentami potwierdzającymi wykonanie stawki są:</w:t>
      </w:r>
    </w:p>
    <w:p w14:paraId="12C95297"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50723003"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47A8D608" w14:textId="77777777" w:rsidR="0084012B" w:rsidRPr="0084012B" w:rsidRDefault="0084012B" w:rsidP="0084012B">
      <w:pPr>
        <w:numPr>
          <w:ilvl w:val="1"/>
          <w:numId w:val="26"/>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3) dokumentami potwierdzającymi wykonanie stawki są:</w:t>
      </w:r>
    </w:p>
    <w:p w14:paraId="3327BCCF"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16832B1E"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bookmarkEnd w:id="5"/>
      <w:r w:rsidRPr="0084012B">
        <w:rPr>
          <w:rFonts w:ascii="Arial" w:eastAsia="Arial Unicode MS" w:hAnsi="Arial" w:cs="Arial"/>
          <w:color w:val="000000"/>
          <w:sz w:val="24"/>
          <w:szCs w:val="24"/>
          <w:lang w:eastAsia="pl-PL"/>
        </w:rPr>
        <w:t>…………</w:t>
      </w:r>
      <w:permEnd w:id="1073772853"/>
      <w:r w:rsidRPr="0084012B">
        <w:rPr>
          <w:rFonts w:ascii="Arial" w:eastAsia="Arial" w:hAnsi="Arial" w:cs="Arial"/>
          <w:color w:val="000000"/>
          <w:sz w:val="24"/>
          <w:szCs w:val="24"/>
          <w:vertAlign w:val="superscript"/>
          <w:lang w:eastAsia="pl-PL"/>
        </w:rPr>
        <w:footnoteReference w:id="26"/>
      </w:r>
      <w:r w:rsidRPr="0084012B">
        <w:rPr>
          <w:rFonts w:ascii="Arial" w:eastAsia="Arial Unicode MS" w:hAnsi="Arial" w:cs="Arial"/>
          <w:i/>
          <w:iCs/>
          <w:color w:val="000000"/>
          <w:sz w:val="24"/>
          <w:szCs w:val="24"/>
          <w:lang w:eastAsia="pl-PL"/>
        </w:rPr>
        <w:t>.</w:t>
      </w:r>
    </w:p>
    <w:p w14:paraId="3612B40D" w14:textId="77777777" w:rsidR="002D6601" w:rsidRPr="006147F4" w:rsidRDefault="0084012B" w:rsidP="0052169A">
      <w:pPr>
        <w:numPr>
          <w:ilvl w:val="0"/>
          <w:numId w:val="29"/>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i/>
          <w:iCs/>
          <w:color w:val="000000"/>
          <w:sz w:val="24"/>
          <w:szCs w:val="24"/>
          <w:lang w:eastAsia="pl-PL"/>
        </w:rPr>
        <w:t>Kwota wydatków kwalifikowalnych rozliczanych w oparciu o stawki jednostkowe, o których mowa w ust. 1 jest ustalana na podstawie przemnożenia ustalonej stawki jednostkowej dla danego typu usługi, wskazanej w Regulaminie wyboru projektów, przez liczbę usług faktycznie zrealizowanych w Projekcie.</w:t>
      </w:r>
    </w:p>
    <w:p w14:paraId="4119D02D" w14:textId="0E971E87" w:rsidR="0084012B" w:rsidRPr="0084012B" w:rsidRDefault="002D6601" w:rsidP="0052169A">
      <w:pPr>
        <w:numPr>
          <w:ilvl w:val="0"/>
          <w:numId w:val="29"/>
        </w:numPr>
        <w:spacing w:after="0" w:line="276" w:lineRule="auto"/>
        <w:ind w:left="425" w:hanging="357"/>
        <w:rPr>
          <w:rFonts w:ascii="Arial" w:eastAsia="Arial Unicode MS" w:hAnsi="Arial" w:cs="Arial"/>
          <w:color w:val="000000"/>
          <w:sz w:val="24"/>
          <w:szCs w:val="24"/>
          <w:lang w:eastAsia="pl-PL"/>
        </w:rPr>
      </w:pPr>
      <w:r>
        <w:rPr>
          <w:rFonts w:ascii="Arial" w:eastAsia="Arial Unicode MS" w:hAnsi="Arial" w:cs="Arial"/>
          <w:i/>
          <w:iCs/>
          <w:color w:val="000000"/>
          <w:sz w:val="24"/>
          <w:szCs w:val="24"/>
          <w:lang w:eastAsia="pl-PL"/>
        </w:rPr>
        <w:t>Niezrealizowanie lub niewłaściwe zrealizowanie działań objętych stawką jednostkową skutkuje nie rozliczeniem stawki jednostkowej, która uznana zostaje za wydatek niekwalifikowalny.</w:t>
      </w:r>
    </w:p>
    <w:p w14:paraId="34E73300" w14:textId="6213B0BC" w:rsidR="0084012B" w:rsidRPr="0084012B" w:rsidRDefault="00513DC2" w:rsidP="00CE50AD">
      <w:pPr>
        <w:pStyle w:val="Nagwek1"/>
        <w:spacing w:before="240"/>
        <w:rPr>
          <w:rFonts w:eastAsia="Arial"/>
          <w:b w:val="0"/>
          <w:bCs w:val="0"/>
        </w:rPr>
      </w:pPr>
      <w:bookmarkStart w:id="6" w:name="_Toc156195235"/>
      <w:r w:rsidRPr="0084012B">
        <w:t>§ 7</w:t>
      </w:r>
      <w:r>
        <w:t xml:space="preserve"> </w:t>
      </w:r>
      <w:r w:rsidR="0084012B" w:rsidRPr="0084012B">
        <w:t xml:space="preserve">Okres realizacji Projektu i podstawowe obowiązki Beneficjenta </w:t>
      </w:r>
      <w:bookmarkEnd w:id="6"/>
    </w:p>
    <w:p w14:paraId="249C4F3C" w14:textId="77777777" w:rsidR="0084012B" w:rsidRPr="0084012B" w:rsidRDefault="0084012B" w:rsidP="0084012B">
      <w:pPr>
        <w:numPr>
          <w:ilvl w:val="0"/>
          <w:numId w:val="3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Okres realizacji Projektu jest zgodny z okresem wskazanym we Wniosku. </w:t>
      </w:r>
    </w:p>
    <w:p w14:paraId="1B98682C"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Okres, o którym mowa w ust. 1, dotyczy realizacji zadań w ramach Projektu i jest równoznaczny z okresem kwalifikowalności wydatków w ramach Projektu, z zastrzeżeniem ust. 6.</w:t>
      </w:r>
    </w:p>
    <w:p w14:paraId="40E11C60"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Projekt jest realizowany w oparciu o Harmonogram realizacji zamieszczany we Wniosku. </w:t>
      </w:r>
    </w:p>
    <w:p w14:paraId="170A7827"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wyrazić zgodę na zmianę okresu realizacji Projektu na uzasadniony wniosek Beneficjenta, zmiana nie wymaga formy aneksu do Umowy.</w:t>
      </w:r>
    </w:p>
    <w:p w14:paraId="07B02B84"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Wydatki poniesione po okresie realizacji Projektu będą uznane za niekwalifikowalne, z zastrzeżeniem ust. 6.</w:t>
      </w:r>
    </w:p>
    <w:p w14:paraId="0C82150A" w14:textId="77777777" w:rsidR="0084012B" w:rsidRPr="0084012B" w:rsidRDefault="0084012B" w:rsidP="0052169A">
      <w:pPr>
        <w:numPr>
          <w:ilvl w:val="0"/>
          <w:numId w:val="31"/>
        </w:numPr>
        <w:suppressAutoHyphens/>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uzasadnionych przypadkach Beneficjent </w:t>
      </w:r>
      <w:r w:rsidRPr="0084012B">
        <w:rPr>
          <w:rFonts w:ascii="Arial" w:eastAsia="Arial Unicode MS" w:hAnsi="Arial" w:cs="Arial"/>
          <w:i/>
          <w:iCs/>
          <w:color w:val="000000"/>
          <w:sz w:val="24"/>
          <w:szCs w:val="24"/>
          <w:lang w:eastAsia="pl-PL"/>
        </w:rPr>
        <w:t>oraz Partnerzy</w:t>
      </w:r>
      <w:r w:rsidRPr="0084012B">
        <w:rPr>
          <w:rFonts w:ascii="Arial" w:eastAsia="Arial" w:hAnsi="Arial" w:cs="Arial"/>
          <w:i/>
          <w:iCs/>
          <w:color w:val="000000"/>
          <w:sz w:val="24"/>
          <w:szCs w:val="24"/>
          <w:vertAlign w:val="superscript"/>
          <w:lang w:eastAsia="pl-PL"/>
        </w:rPr>
        <w:footnoteReference w:id="27"/>
      </w:r>
      <w:r w:rsidRPr="0084012B">
        <w:rPr>
          <w:rFonts w:ascii="Arial" w:eastAsia="Arial Unicode MS" w:hAnsi="Arial" w:cs="Arial"/>
          <w:color w:val="000000"/>
          <w:sz w:val="24"/>
          <w:szCs w:val="24"/>
          <w:lang w:eastAsia="pl-PL"/>
        </w:rPr>
        <w:t xml:space="preserve"> ma/</w:t>
      </w:r>
      <w:r w:rsidRPr="0084012B">
        <w:rPr>
          <w:rFonts w:ascii="Arial" w:eastAsia="Arial Unicode MS" w:hAnsi="Arial" w:cs="Arial"/>
          <w:i/>
          <w:iCs/>
          <w:color w:val="000000"/>
          <w:sz w:val="24"/>
          <w:szCs w:val="24"/>
          <w:lang w:eastAsia="pl-PL"/>
        </w:rPr>
        <w:t>mają</w:t>
      </w:r>
      <w:r w:rsidRPr="0084012B">
        <w:rPr>
          <w:rFonts w:ascii="Arial" w:eastAsia="Arial Unicode MS" w:hAnsi="Arial" w:cs="Arial"/>
          <w:color w:val="000000"/>
          <w:sz w:val="24"/>
          <w:szCs w:val="24"/>
          <w:lang w:eastAsia="pl-PL"/>
        </w:rPr>
        <w:t xml:space="preserve"> prawo do ponoszenia wydatków po okresie realizacji Projektu, jednak nie dłużej niż do dnia 31 grudnia 2029 r., pod warunkiem, że wydatki te dotyczą okresu realizacji Projektu oraz zostaną uwzględnione we wniosku o płatność końcową. Instytucja Pośrednicząca może uznać te wydatki za kwalifikowalne, o ile spełnią pozostałe warunki kwalifikowalności określone w Wytycznych kwalifikowalności, w szczególności, jeżeli konieczność ich poniesienia wynika z przepisów prawa.</w:t>
      </w:r>
    </w:p>
    <w:p w14:paraId="0FC2BB1E" w14:textId="2BE93F38" w:rsidR="0084012B" w:rsidRPr="0084012B" w:rsidRDefault="00513DC2" w:rsidP="00CE50AD">
      <w:pPr>
        <w:pStyle w:val="Nagwek1"/>
        <w:spacing w:before="240"/>
        <w:rPr>
          <w:b w:val="0"/>
        </w:rPr>
      </w:pPr>
      <w:bookmarkStart w:id="7" w:name="_Toc156195236"/>
      <w:r w:rsidRPr="0084012B">
        <w:t>§ 8</w:t>
      </w:r>
      <w:r>
        <w:t xml:space="preserve"> </w:t>
      </w:r>
      <w:r w:rsidR="0084012B" w:rsidRPr="0084012B">
        <w:t>Klauzula antydyskryminacyjna</w:t>
      </w:r>
      <w:bookmarkEnd w:id="7"/>
    </w:p>
    <w:p w14:paraId="3C91213A"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w:t>
      </w:r>
      <w:bookmarkStart w:id="8" w:name="_Hlk127944000"/>
      <w:r w:rsidRPr="0084012B">
        <w:rPr>
          <w:rFonts w:ascii="Arial" w:eastAsia="Arial Unicode MS" w:hAnsi="Arial" w:cs="Arial"/>
          <w:color w:val="00000A"/>
          <w:sz w:val="24"/>
          <w:szCs w:val="24"/>
          <w:lang w:eastAsia="pl-PL"/>
        </w:rPr>
        <w:t xml:space="preserve">na każdym etapie realizacji Projektu </w:t>
      </w:r>
      <w:bookmarkEnd w:id="8"/>
      <w:r w:rsidRPr="0084012B">
        <w:rPr>
          <w:rFonts w:ascii="Arial" w:eastAsia="Arial Unicode MS" w:hAnsi="Arial" w:cs="Arial"/>
          <w:color w:val="00000A"/>
          <w:sz w:val="24"/>
          <w:szCs w:val="24"/>
          <w:lang w:eastAsia="pl-PL"/>
        </w:rPr>
        <w:t xml:space="preserve">nie może </w:t>
      </w:r>
      <w:bookmarkStart w:id="9" w:name="_Hlk127943869"/>
      <w:r w:rsidRPr="0084012B">
        <w:rPr>
          <w:rFonts w:ascii="Arial" w:eastAsia="Arial Unicode MS" w:hAnsi="Arial" w:cs="Arial"/>
          <w:color w:val="00000A"/>
          <w:sz w:val="24"/>
          <w:szCs w:val="24"/>
          <w:lang w:eastAsia="pl-PL"/>
        </w:rPr>
        <w:t>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z zastrzeżeniem, że różnicowanie w traktowaniu osób ze względu na obiektywnie uzasadnione przyczyny nie stanowi przypadku dyskryminacji.</w:t>
      </w:r>
      <w:bookmarkEnd w:id="9"/>
    </w:p>
    <w:p w14:paraId="26B471CF"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lastRenderedPageBreak/>
        <w:t>Beneficjent zobowiązuje się do zapewnienia równego i niedyskryminacyjnego dostępu do infrastruktury wytworzonej w ramach projektu.</w:t>
      </w:r>
    </w:p>
    <w:p w14:paraId="737ECD77"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W sytuacji, gdy Projekt przewiduje udzielanie wsparcia uczestnikom projektu, Beneficjent zobowiązuje się do wyboru uczestników projektu w oparciu o przejrzyste i niedyskryminacyjne kryteria.</w:t>
      </w:r>
    </w:p>
    <w:p w14:paraId="629D4211"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w:t>
      </w:r>
      <w:r w:rsidRPr="0084012B">
        <w:rPr>
          <w:rFonts w:ascii="Arial" w:eastAsia="Arial Unicode MS" w:hAnsi="Arial" w:cs="Arial"/>
          <w:bCs/>
          <w:color w:val="000000"/>
          <w:sz w:val="24"/>
          <w:szCs w:val="24"/>
          <w:lang w:eastAsia="pl-PL"/>
        </w:rPr>
        <w:t xml:space="preserve">na każdym etapie realizacji Projektu do zapewnienia zgodności prowadzonych działań </w:t>
      </w:r>
      <w:bookmarkStart w:id="10" w:name="_Hlk127943759"/>
      <w:r w:rsidRPr="0084012B">
        <w:rPr>
          <w:rFonts w:ascii="Arial" w:eastAsia="Arial Unicode MS" w:hAnsi="Arial" w:cs="Arial"/>
          <w:bCs/>
          <w:color w:val="000000"/>
          <w:sz w:val="24"/>
          <w:szCs w:val="24"/>
          <w:lang w:eastAsia="pl-PL"/>
        </w:rPr>
        <w:t xml:space="preserve">z postanowieniami </w:t>
      </w:r>
      <w:r w:rsidRPr="0084012B">
        <w:rPr>
          <w:rFonts w:ascii="Arial" w:eastAsia="Arial Unicode MS" w:hAnsi="Arial" w:cs="Arial"/>
          <w:bCs/>
          <w:i/>
          <w:color w:val="000000"/>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bCs/>
          <w:i/>
          <w:color w:val="000000"/>
          <w:sz w:val="24"/>
          <w:szCs w:val="24"/>
          <w:lang w:eastAsia="pl-PL"/>
        </w:rPr>
        <w:t>.</w:t>
      </w:r>
    </w:p>
    <w:bookmarkEnd w:id="10"/>
    <w:p w14:paraId="45FC7F7C"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do realizacji Projektu w oparciu o adekwatne do zakresu rzeczowego Projektu </w:t>
      </w:r>
      <w:r w:rsidRPr="0084012B">
        <w:rPr>
          <w:rFonts w:ascii="Arial" w:eastAsia="Arial Unicode MS" w:hAnsi="Arial" w:cs="Arial"/>
          <w:i/>
          <w:color w:val="00000A"/>
          <w:sz w:val="24"/>
          <w:szCs w:val="24"/>
          <w:lang w:eastAsia="pl-PL"/>
        </w:rPr>
        <w:t>Standardy dostępności dla polityki spójności na lata 2021-2027</w:t>
      </w:r>
      <w:r w:rsidRPr="0084012B">
        <w:rPr>
          <w:rFonts w:ascii="Arial" w:eastAsia="Arial Unicode MS" w:hAnsi="Arial" w:cs="Arial"/>
          <w:color w:val="00000A"/>
          <w:sz w:val="24"/>
          <w:szCs w:val="24"/>
          <w:lang w:eastAsia="pl-PL"/>
        </w:rPr>
        <w:t xml:space="preserve">, stanowiące załącznik nr 2 do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o których mowa w § 9 ust. 4 pkt 8) Umowy.</w:t>
      </w:r>
    </w:p>
    <w:p w14:paraId="02B394D0" w14:textId="6FBEA13F" w:rsidR="0084012B" w:rsidRPr="0084012B" w:rsidRDefault="0084012B" w:rsidP="0084012B">
      <w:pPr>
        <w:numPr>
          <w:ilvl w:val="6"/>
          <w:numId w:val="61"/>
        </w:numPr>
        <w:suppressAutoHyphens/>
        <w:spacing w:after="200" w:line="276" w:lineRule="auto"/>
        <w:ind w:left="426" w:hanging="426"/>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W przypadku rażących lub notorycznych naruszeń Standardów dostępności, o których mowa w ust. 5 lub uchylania się Beneficjenta od realizacji działań naprawczych, Instytucja Pośrednicząca może uznać za niekwalifikowalne część wydatków projektu w tym </w:t>
      </w:r>
      <w:r w:rsidRPr="0084012B">
        <w:rPr>
          <w:rFonts w:ascii="Arial" w:eastAsia="Arial Unicode MS" w:hAnsi="Arial" w:cs="Arial"/>
          <w:color w:val="000000"/>
          <w:sz w:val="24"/>
          <w:szCs w:val="24"/>
          <w:lang w:eastAsia="pl-PL"/>
        </w:rPr>
        <w:t xml:space="preserve">część kosztów pośrednich, o których mowa w </w:t>
      </w:r>
      <w:r w:rsidRPr="0084012B">
        <w:rPr>
          <w:rFonts w:ascii="Arial" w:eastAsia="Arial Unicode MS" w:hAnsi="Arial" w:cs="Arial"/>
          <w:bCs/>
          <w:color w:val="000000"/>
          <w:sz w:val="24"/>
          <w:szCs w:val="24"/>
          <w:lang w:eastAsia="pl-PL"/>
        </w:rPr>
        <w:t>§ 4 Umowy.</w:t>
      </w:r>
      <w:r w:rsidR="006A2EBA" w:rsidRPr="006A2EBA">
        <w:rPr>
          <w:rFonts w:ascii="Arial" w:hAnsi="Arial" w:cs="Arial"/>
          <w:bCs/>
        </w:rPr>
        <w:t xml:space="preserve"> </w:t>
      </w:r>
      <w:r w:rsidR="006A2EBA" w:rsidRPr="006A2EBA">
        <w:rPr>
          <w:rFonts w:ascii="Arial" w:eastAsia="Arial Unicode MS" w:hAnsi="Arial" w:cs="Arial"/>
          <w:color w:val="00000A"/>
          <w:sz w:val="24"/>
          <w:szCs w:val="24"/>
          <w:lang w:eastAsia="pl-PL"/>
        </w:rPr>
        <w:t>Wysokość niekwalifikowalnych kosztów pośrednich w odniesieniu do niespełnienia standardu szkoleniowego obliczana jest zgodnie z taryfika</w:t>
      </w:r>
      <w:r w:rsidR="0033694F">
        <w:rPr>
          <w:rFonts w:ascii="Arial" w:eastAsia="Arial Unicode MS" w:hAnsi="Arial" w:cs="Arial"/>
          <w:color w:val="00000A"/>
          <w:sz w:val="24"/>
          <w:szCs w:val="24"/>
          <w:lang w:eastAsia="pl-PL"/>
        </w:rPr>
        <w:t>torem stanowiącym załącznik nr 8</w:t>
      </w:r>
      <w:r w:rsidR="006A2EBA" w:rsidRPr="006A2EBA">
        <w:rPr>
          <w:rFonts w:ascii="Arial" w:eastAsia="Arial Unicode MS" w:hAnsi="Arial" w:cs="Arial"/>
          <w:color w:val="00000A"/>
          <w:sz w:val="24"/>
          <w:szCs w:val="24"/>
          <w:lang w:eastAsia="pl-PL"/>
        </w:rPr>
        <w:t xml:space="preserve"> do Umowy, z zastrzeżeniem § 4 ust. 4. Umowy.</w:t>
      </w:r>
    </w:p>
    <w:p w14:paraId="3E609E18" w14:textId="6E30DEAB" w:rsidR="0084012B" w:rsidRPr="00D04C64" w:rsidRDefault="0084012B"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Instytucja Pośrednicząca umożliwia Beneficjentowi sfinansowanie mechanizmu racjonalnych usprawnień, zgodnie z zasadami i w trybie wynikającym z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i/>
          <w:color w:val="00000A"/>
          <w:sz w:val="24"/>
          <w:szCs w:val="24"/>
          <w:lang w:eastAsia="pl-PL"/>
        </w:rPr>
        <w:t>.</w:t>
      </w:r>
    </w:p>
    <w:p w14:paraId="63DB3636" w14:textId="60E03A8F" w:rsidR="00D04C64" w:rsidRPr="0084012B" w:rsidRDefault="00D04C64"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D04C64">
        <w:rPr>
          <w:rFonts w:ascii="Arial" w:eastAsia="Arial Unicode MS" w:hAnsi="Arial" w:cs="Arial"/>
          <w:color w:val="00000A"/>
          <w:sz w:val="24"/>
          <w:szCs w:val="24"/>
          <w:lang w:eastAsia="pl-PL"/>
        </w:rPr>
        <w:t xml:space="preserve">Beneficjenci oraz </w:t>
      </w:r>
      <w:r w:rsidRPr="00CA4D8A">
        <w:rPr>
          <w:rFonts w:ascii="Arial" w:eastAsia="Arial Unicode MS" w:hAnsi="Arial" w:cs="Arial"/>
          <w:i/>
          <w:color w:val="00000A"/>
          <w:sz w:val="24"/>
          <w:szCs w:val="24"/>
          <w:lang w:eastAsia="pl-PL"/>
        </w:rPr>
        <w:t>Partnerzy</w:t>
      </w:r>
      <w:r w:rsidRPr="00E51643">
        <w:rPr>
          <w:rFonts w:ascii="Arial" w:eastAsia="Arial Unicode MS" w:hAnsi="Arial" w:cs="Arial"/>
          <w:color w:val="00000A"/>
          <w:sz w:val="24"/>
          <w:szCs w:val="24"/>
          <w:vertAlign w:val="superscript"/>
          <w:lang w:eastAsia="pl-PL"/>
        </w:rPr>
        <w:footnoteReference w:id="28"/>
      </w:r>
      <w:r w:rsidRPr="00D04C64">
        <w:rPr>
          <w:rFonts w:ascii="Arial" w:eastAsia="Arial Unicode MS" w:hAnsi="Arial" w:cs="Arial"/>
          <w:color w:val="00000A"/>
          <w:sz w:val="24"/>
          <w:szCs w:val="24"/>
          <w:lang w:eastAsia="pl-PL"/>
        </w:rPr>
        <w:t xml:space="preserve"> zobowiązani są do przestr</w:t>
      </w:r>
      <w:r w:rsidR="00B544A1">
        <w:rPr>
          <w:rFonts w:ascii="Arial" w:eastAsia="Arial Unicode MS" w:hAnsi="Arial" w:cs="Arial"/>
          <w:color w:val="00000A"/>
          <w:sz w:val="24"/>
          <w:szCs w:val="24"/>
          <w:lang w:eastAsia="pl-PL"/>
        </w:rPr>
        <w:t>zegania zasad horyzontalnych, w </w:t>
      </w:r>
      <w:r w:rsidRPr="00D04C64">
        <w:rPr>
          <w:rFonts w:ascii="Arial" w:eastAsia="Arial Unicode MS" w:hAnsi="Arial" w:cs="Arial"/>
          <w:color w:val="00000A"/>
          <w:sz w:val="24"/>
          <w:szCs w:val="24"/>
          <w:lang w:eastAsia="pl-PL"/>
        </w:rPr>
        <w:t>tym Karty praw podstawowych Unii Europejskiej oraz do zapobiegania przejawom wszelkiej dyskryminacji na etapie przygotowywania i realizacji projektu zgodnie z treścią art. 9 Rozporządzenia ogólnego</w:t>
      </w:r>
      <w:r>
        <w:rPr>
          <w:rFonts w:ascii="Arial" w:eastAsia="Arial Unicode MS" w:hAnsi="Arial" w:cs="Arial"/>
          <w:color w:val="00000A"/>
          <w:sz w:val="24"/>
          <w:szCs w:val="24"/>
          <w:lang w:eastAsia="pl-PL"/>
        </w:rPr>
        <w:t>.</w:t>
      </w:r>
    </w:p>
    <w:p w14:paraId="1061BBF3" w14:textId="0A080127" w:rsidR="0084012B" w:rsidRPr="0084012B" w:rsidRDefault="00513DC2" w:rsidP="00CE50AD">
      <w:pPr>
        <w:pStyle w:val="Nagwek1"/>
        <w:spacing w:before="240"/>
        <w:rPr>
          <w:b w:val="0"/>
        </w:rPr>
      </w:pPr>
      <w:bookmarkStart w:id="11" w:name="_Toc156195237"/>
      <w:r w:rsidRPr="0084012B">
        <w:t>§ 9</w:t>
      </w:r>
      <w:r>
        <w:t xml:space="preserve"> </w:t>
      </w:r>
      <w:r w:rsidR="0084012B" w:rsidRPr="0084012B">
        <w:t>Odpowiedzialność Beneficjenta</w:t>
      </w:r>
      <w:bookmarkEnd w:id="11"/>
    </w:p>
    <w:p w14:paraId="107405B7" w14:textId="77777777" w:rsidR="0084012B" w:rsidRPr="0084012B" w:rsidRDefault="0084012B" w:rsidP="0084012B">
      <w:pPr>
        <w:numPr>
          <w:ilvl w:val="0"/>
          <w:numId w:val="60"/>
        </w:numPr>
        <w:spacing w:after="0" w:line="276" w:lineRule="auto"/>
        <w:ind w:left="425" w:hanging="425"/>
        <w:contextualSpacing/>
        <w:rPr>
          <w:rFonts w:ascii="Arial" w:eastAsia="Times New Roman" w:hAnsi="Arial" w:cs="Arial"/>
          <w:sz w:val="24"/>
          <w:szCs w:val="24"/>
        </w:rPr>
      </w:pPr>
      <w:r w:rsidRPr="0084012B">
        <w:rPr>
          <w:rFonts w:ascii="Arial" w:eastAsia="Times New Roman" w:hAnsi="Arial" w:cs="Arial"/>
          <w:sz w:val="24"/>
          <w:szCs w:val="24"/>
          <w:lang w:eastAsia="ar-SA"/>
        </w:rPr>
        <w:t>Beneficjent ponosi wyłączną odpowiedzialność wobec osób trzecich za szkody powstałe w związku z realizacją Projektu</w:t>
      </w:r>
      <w:r w:rsidRPr="0084012B">
        <w:rPr>
          <w:rFonts w:ascii="Arial" w:eastAsia="Times New Roman" w:hAnsi="Arial" w:cs="Arial"/>
          <w:sz w:val="24"/>
          <w:szCs w:val="24"/>
        </w:rPr>
        <w:t>.</w:t>
      </w:r>
    </w:p>
    <w:p w14:paraId="4E0BE5F1" w14:textId="77777777" w:rsidR="0084012B" w:rsidRPr="0084012B" w:rsidRDefault="0084012B" w:rsidP="0084012B">
      <w:pPr>
        <w:numPr>
          <w:ilvl w:val="0"/>
          <w:numId w:val="60"/>
        </w:numPr>
        <w:autoSpaceDE w:val="0"/>
        <w:autoSpaceDN w:val="0"/>
        <w:adjustRightInd w:val="0"/>
        <w:spacing w:after="0" w:line="276" w:lineRule="auto"/>
        <w:ind w:left="425" w:hanging="425"/>
        <w:rPr>
          <w:rFonts w:ascii="Arial" w:eastAsia="Times New Roman" w:hAnsi="Arial" w:cs="Arial"/>
          <w:sz w:val="24"/>
          <w:szCs w:val="24"/>
          <w:lang w:eastAsia="ar-SA"/>
        </w:rPr>
      </w:pPr>
      <w:r w:rsidRPr="0084012B">
        <w:rPr>
          <w:rFonts w:ascii="Arial" w:eastAsia="Times New Roman" w:hAnsi="Arial" w:cs="Arial"/>
          <w:i/>
          <w:sz w:val="24"/>
          <w:szCs w:val="24"/>
          <w:lang w:eastAsia="ar-SA"/>
        </w:rPr>
        <w:t>Beneficjent ponosi pełną odpowiedzialność za prawidłowość realizacji Umowy przez Partnerów i zobowiązany jest do wprowadzenia praw i obowiązków Partnerów wynikających z Umowy, w zawartym z nimi porozumieniu lub umowie o partnerstwie</w:t>
      </w:r>
      <w:r w:rsidRPr="0084012B">
        <w:rPr>
          <w:rFonts w:ascii="Arial" w:eastAsia="Times New Roman" w:hAnsi="Arial" w:cs="Arial"/>
          <w:sz w:val="24"/>
          <w:szCs w:val="24"/>
          <w:vertAlign w:val="superscript"/>
          <w:lang w:eastAsia="ar-SA"/>
        </w:rPr>
        <w:footnoteReference w:id="29"/>
      </w:r>
      <w:r w:rsidRPr="0084012B">
        <w:rPr>
          <w:rFonts w:ascii="Arial" w:eastAsia="Times New Roman" w:hAnsi="Arial" w:cs="Arial"/>
          <w:sz w:val="24"/>
          <w:szCs w:val="24"/>
          <w:lang w:eastAsia="ar-SA"/>
        </w:rPr>
        <w:t>.</w:t>
      </w:r>
    </w:p>
    <w:p w14:paraId="39812BB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rPr>
        <w:t>Beneficjent odpowiada za realizację Projektu zgodnie z aktualnym i zatwierdzonym Wnioskiem, w tym z harmonogramem realizacji Projektu oraz zgodnie z kryteriami, na podstawie których został wybrany do dofinansowania.</w:t>
      </w:r>
    </w:p>
    <w:p w14:paraId="2B75D05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lang w:val="en-US"/>
        </w:rPr>
        <w:t>Beneficjent zobowiązuje się do:</w:t>
      </w:r>
    </w:p>
    <w:p w14:paraId="61C54A94"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realizacji Projektu, z należytą starannością, w szczególności do ponoszenia wydatków celowo, rzetelnie, racjonalnie i oszczędnie oraz w sposób, który zapewni prawidłową i terminową realizację Projektu; </w:t>
      </w:r>
    </w:p>
    <w:p w14:paraId="68CAEE79"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celów Projektu zakładanych we Wniosku;</w:t>
      </w:r>
    </w:p>
    <w:p w14:paraId="4C2B889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i zachowania wskaźników produktu oraz rezultatu określonych we Wniosku;</w:t>
      </w:r>
    </w:p>
    <w:p w14:paraId="3D234977"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realizacji Projektu zgodnie </w:t>
      </w:r>
      <w:r w:rsidRPr="0084012B">
        <w:rPr>
          <w:rFonts w:ascii="Arial" w:eastAsia="Arial Unicode MS" w:hAnsi="Arial" w:cs="Arial"/>
          <w:i/>
          <w:color w:val="000000"/>
          <w:sz w:val="24"/>
          <w:szCs w:val="24"/>
          <w:lang w:eastAsia="pl-PL"/>
        </w:rPr>
        <w:t>Wytycznymi dotyczącymi realizacji projektów z udziałem środków Europejskiego Funduszu Społecznego Plus w regionalnych programach na lata 2021–2027,</w:t>
      </w:r>
      <w:r w:rsidRPr="0084012B">
        <w:rPr>
          <w:rFonts w:ascii="Arial" w:eastAsia="Arial Unicode MS" w:hAnsi="Arial" w:cs="Arial"/>
          <w:color w:val="000000"/>
          <w:sz w:val="24"/>
          <w:szCs w:val="24"/>
          <w:lang w:eastAsia="pl-PL"/>
        </w:rPr>
        <w:t xml:space="preserve"> o których mowa w § 9 ust. 4 pkt 8) Umowy oraz zgodnie z </w:t>
      </w:r>
      <w:permStart w:id="24726305" w:edGrp="everyone"/>
      <w:r w:rsidRPr="0084012B">
        <w:rPr>
          <w:rFonts w:ascii="Arial" w:eastAsia="Arial Unicode MS" w:hAnsi="Arial" w:cs="Arial"/>
          <w:color w:val="000000"/>
          <w:sz w:val="24"/>
          <w:szCs w:val="24"/>
          <w:lang w:eastAsia="pl-PL"/>
        </w:rPr>
        <w:t>………..</w:t>
      </w:r>
      <w:permEnd w:id="24726305"/>
      <w:r w:rsidRPr="0084012B">
        <w:rPr>
          <w:rFonts w:ascii="Arial" w:eastAsia="Arial" w:hAnsi="Arial" w:cs="Arial"/>
          <w:color w:val="000000"/>
          <w:sz w:val="24"/>
          <w:szCs w:val="24"/>
          <w:vertAlign w:val="superscript"/>
          <w:lang w:eastAsia="pl-PL"/>
        </w:rPr>
        <w:footnoteReference w:id="30"/>
      </w:r>
      <w:r w:rsidRPr="0084012B">
        <w:rPr>
          <w:rFonts w:ascii="Arial" w:eastAsia="Arial Unicode MS" w:hAnsi="Arial" w:cs="Arial"/>
          <w:color w:val="000000"/>
          <w:sz w:val="24"/>
          <w:szCs w:val="24"/>
          <w:lang w:eastAsia="pl-PL"/>
        </w:rPr>
        <w:t>;</w:t>
      </w:r>
    </w:p>
    <w:p w14:paraId="0DC640D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zachowania trwałości rezultatów </w:t>
      </w:r>
      <w:permStart w:id="500594249" w:edGrp="everyone"/>
      <w:r w:rsidRPr="0084012B">
        <w:rPr>
          <w:rFonts w:ascii="Arial" w:eastAsia="Arial Unicode MS" w:hAnsi="Arial" w:cs="Arial"/>
          <w:color w:val="000000"/>
          <w:sz w:val="24"/>
          <w:szCs w:val="24"/>
          <w:lang w:eastAsia="pl-PL"/>
        </w:rPr>
        <w:t>…………</w:t>
      </w:r>
      <w:permEnd w:id="500594249"/>
      <w:r w:rsidRPr="0084012B">
        <w:rPr>
          <w:rFonts w:ascii="Arial" w:eastAsia="Arial Unicode MS" w:hAnsi="Arial" w:cs="Arial"/>
          <w:color w:val="000000"/>
          <w:sz w:val="24"/>
          <w:szCs w:val="24"/>
          <w:lang w:eastAsia="pl-PL"/>
        </w:rPr>
        <w:t xml:space="preserve">/osiągnięcia </w:t>
      </w:r>
      <w:permStart w:id="1616724511" w:edGrp="everyone"/>
      <w:r w:rsidRPr="0084012B">
        <w:rPr>
          <w:rFonts w:ascii="Arial" w:eastAsia="Arial Unicode MS" w:hAnsi="Arial" w:cs="Arial"/>
          <w:color w:val="000000"/>
          <w:sz w:val="24"/>
          <w:szCs w:val="24"/>
          <w:lang w:eastAsia="pl-PL"/>
        </w:rPr>
        <w:t>…………</w:t>
      </w:r>
      <w:permEnd w:id="1616724511"/>
      <w:r w:rsidRPr="0084012B">
        <w:rPr>
          <w:rFonts w:ascii="Arial" w:eastAsia="Arial" w:hAnsi="Arial" w:cs="Arial"/>
          <w:color w:val="000000"/>
          <w:sz w:val="24"/>
          <w:szCs w:val="24"/>
          <w:vertAlign w:val="superscript"/>
          <w:lang w:eastAsia="pl-PL"/>
        </w:rPr>
        <w:footnoteReference w:id="31"/>
      </w:r>
      <w:r w:rsidRPr="0084012B">
        <w:rPr>
          <w:rFonts w:ascii="Arial" w:eastAsia="Arial Unicode MS" w:hAnsi="Arial" w:cs="Arial"/>
          <w:color w:val="000000"/>
          <w:sz w:val="24"/>
          <w:szCs w:val="24"/>
          <w:lang w:eastAsia="pl-PL"/>
        </w:rPr>
        <w:t>, o ile tak przewiduje Wniosek i kryteria wyboru Projektu;</w:t>
      </w:r>
    </w:p>
    <w:p w14:paraId="09B1123B" w14:textId="77777777" w:rsidR="0084012B" w:rsidRPr="0084012B" w:rsidRDefault="0084012B" w:rsidP="0084012B">
      <w:pPr>
        <w:numPr>
          <w:ilvl w:val="0"/>
          <w:numId w:val="62"/>
        </w:numPr>
        <w:spacing w:after="0" w:line="276" w:lineRule="auto"/>
        <w:rPr>
          <w:rFonts w:ascii="Arial" w:eastAsia="Arial Unicode MS" w:hAnsi="Arial" w:cs="Arial"/>
          <w:sz w:val="24"/>
          <w:szCs w:val="24"/>
          <w:lang w:eastAsia="pl-PL"/>
        </w:rPr>
      </w:pPr>
      <w:r w:rsidRPr="0084012B">
        <w:rPr>
          <w:rFonts w:ascii="Arial" w:eastAsia="Arial Unicode MS" w:hAnsi="Arial" w:cs="Arial"/>
          <w:color w:val="000000"/>
          <w:sz w:val="24"/>
          <w:szCs w:val="24"/>
          <w:lang w:eastAsia="pl-PL"/>
        </w:rPr>
        <w:t>zachowania trwałości Projektu</w:t>
      </w:r>
      <w:r w:rsidRPr="0084012B">
        <w:rPr>
          <w:rFonts w:ascii="Arial" w:eastAsia="Arial" w:hAnsi="Arial" w:cs="Arial"/>
          <w:sz w:val="24"/>
          <w:szCs w:val="24"/>
          <w:vertAlign w:val="superscript"/>
          <w:lang w:eastAsia="pl-PL"/>
        </w:rPr>
        <w:footnoteReference w:id="32"/>
      </w:r>
      <w:r w:rsidRPr="0084012B">
        <w:rPr>
          <w:rFonts w:ascii="Arial" w:eastAsia="Arial Unicode MS" w:hAnsi="Arial" w:cs="Arial"/>
          <w:sz w:val="24"/>
          <w:szCs w:val="24"/>
          <w:lang w:eastAsia="pl-PL"/>
        </w:rPr>
        <w:t xml:space="preserve"> </w:t>
      </w:r>
      <w:r w:rsidRPr="0084012B">
        <w:rPr>
          <w:rFonts w:ascii="Arial" w:eastAsia="Times New Roman" w:hAnsi="Arial" w:cs="Arial"/>
          <w:sz w:val="24"/>
          <w:szCs w:val="24"/>
        </w:rPr>
        <w:t xml:space="preserve">przez okres 5 lat od daty płatności końcowej na rzecz Beneficjenta, w rozumieniu </w:t>
      </w:r>
      <w:r w:rsidRPr="0084012B">
        <w:rPr>
          <w:rFonts w:ascii="Arial" w:eastAsia="Arial Unicode MS" w:hAnsi="Arial" w:cs="Arial"/>
          <w:sz w:val="24"/>
          <w:szCs w:val="24"/>
          <w:lang w:eastAsia="pl-PL"/>
        </w:rPr>
        <w:t>Wytycznych kwalifikowalności</w:t>
      </w:r>
      <w:r w:rsidRPr="0084012B">
        <w:rPr>
          <w:rFonts w:ascii="Arial" w:eastAsia="Arial Unicode MS" w:hAnsi="Arial" w:cs="Arial"/>
          <w:i/>
          <w:sz w:val="24"/>
          <w:szCs w:val="24"/>
          <w:lang w:eastAsia="pl-PL"/>
        </w:rPr>
        <w:t xml:space="preserve"> </w:t>
      </w:r>
      <w:r w:rsidRPr="0084012B">
        <w:rPr>
          <w:rFonts w:ascii="Arial" w:eastAsia="Times New Roman" w:hAnsi="Arial" w:cs="Arial"/>
          <w:sz w:val="24"/>
          <w:szCs w:val="24"/>
        </w:rPr>
        <w:t xml:space="preserve">(w przypadku </w:t>
      </w:r>
      <w:r w:rsidRPr="0084012B">
        <w:rPr>
          <w:rFonts w:ascii="Arial" w:eastAsia="Arial Unicode MS" w:hAnsi="Arial" w:cs="Arial"/>
          <w:sz w:val="24"/>
          <w:szCs w:val="24"/>
          <w:lang w:eastAsia="pl-PL"/>
        </w:rPr>
        <w:t xml:space="preserve">mikro, małych i średnich przedsiębiorstw </w:t>
      </w:r>
      <w:r w:rsidRPr="0084012B">
        <w:rPr>
          <w:rFonts w:ascii="Arial" w:eastAsia="Times New Roman" w:hAnsi="Arial" w:cs="Arial"/>
          <w:sz w:val="24"/>
          <w:szCs w:val="24"/>
        </w:rPr>
        <w:t>– 3 lat)</w:t>
      </w:r>
      <w:r w:rsidRPr="0084012B">
        <w:rPr>
          <w:rFonts w:ascii="Arial" w:eastAsia="Arial Unicode MS" w:hAnsi="Arial" w:cs="Arial"/>
          <w:sz w:val="24"/>
          <w:szCs w:val="24"/>
          <w:lang w:eastAsia="pl-PL"/>
        </w:rPr>
        <w:t xml:space="preserve">, zgodnie z zasadami obowiązującymi w Wytycznych kwalifikowalności; </w:t>
      </w:r>
    </w:p>
    <w:p w14:paraId="69150A6B"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realizacji Projektu zgodnie z obowiązującymi przepisami prawa krajowego i unijnego, Regulaminem wyboru projektów i kryteriami wyboru projektów;</w:t>
      </w:r>
    </w:p>
    <w:p w14:paraId="673D926C" w14:textId="2108F76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wytycznych ministra właściwego do spraw rozwoju regionalnego, o których mowa w art. 2 pkt 38</w:t>
      </w:r>
      <w:r w:rsidR="0070565E">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 xml:space="preserve"> ustawy wdrożeniowej. Beneficjent jest zobowiązany do stosowania wytycznych w wersji obowiązującej na dzień dokonywania odpowiedniej czynności lub operacji związanej z realizacją Projektu, chyba że inaczej określono w treści samych wytycznych;</w:t>
      </w:r>
    </w:p>
    <w:p w14:paraId="4027141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wszelkich nowych wytycznych, innych niż wskazane w pkt 8), wydanych po dniu podpisania Umowy;</w:t>
      </w:r>
    </w:p>
    <w:p w14:paraId="363BCFC4" w14:textId="72334FAD"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zbierania danych osobowych uczestników Projektu oraz podmiotów obejmowanych wsparciem zgodnie z zakresem określonym w załączniku nr </w:t>
      </w:r>
      <w:r w:rsidR="0033694F">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do </w:t>
      </w:r>
      <w:r w:rsidR="0033694F">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i na warunkach określonych w </w:t>
      </w:r>
      <w:r w:rsidRPr="0084012B">
        <w:rPr>
          <w:rFonts w:ascii="Arial" w:eastAsia="Arial Unicode MS" w:hAnsi="Arial" w:cs="Arial"/>
          <w:i/>
          <w:color w:val="000000"/>
          <w:sz w:val="24"/>
          <w:szCs w:val="24"/>
          <w:lang w:eastAsia="pl-PL"/>
        </w:rPr>
        <w:t>Wytycznych dotyczących monitorowania postępu rzeczowego realizacji programów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w:t>
      </w:r>
      <w:r w:rsidRPr="0084012B">
        <w:rPr>
          <w:rFonts w:ascii="Arial" w:eastAsia="Arial Unicode MS" w:hAnsi="Arial" w:cs="Arial"/>
          <w:color w:val="000000"/>
          <w:sz w:val="24"/>
          <w:szCs w:val="24"/>
          <w:lang w:eastAsia="pl-PL"/>
        </w:rPr>
        <w:t xml:space="preserve">pkt 8) </w:t>
      </w:r>
      <w:r w:rsidRPr="0084012B">
        <w:rPr>
          <w:rFonts w:ascii="Arial" w:eastAsia="Arial Unicode MS" w:hAnsi="Arial" w:cs="Arial"/>
          <w:color w:val="00000A"/>
          <w:sz w:val="24"/>
          <w:szCs w:val="24"/>
          <w:lang w:eastAsia="pl-PL"/>
        </w:rPr>
        <w:t>Umowy,</w:t>
      </w:r>
      <w:r w:rsidRPr="0084012B">
        <w:rPr>
          <w:rFonts w:ascii="Arial" w:eastAsia="Arial Unicode MS" w:hAnsi="Arial" w:cs="Arial"/>
          <w:color w:val="000000"/>
          <w:sz w:val="24"/>
          <w:szCs w:val="24"/>
          <w:lang w:eastAsia="pl-PL"/>
        </w:rPr>
        <w:t xml:space="preserve"> oraz niezwłoczne wprowadzanie ich do SM EFS; </w:t>
      </w:r>
    </w:p>
    <w:p w14:paraId="2F9E584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udzielania pisemnych odpowiedzi na wszelkie zapytania Instytucji Pośredniczącej dotyczące realizacji Umowy bezzwłocznie lub w terminach w nich określonych;</w:t>
      </w:r>
    </w:p>
    <w:p w14:paraId="68ACD5C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przekazywania Instytucji Pośredniczącej, na każde jej wezwanie, informacji i wyjaśnień na temat realizacji Projektu (w tym także przedkładania dokumentów lub poświadczonych kopii, w szczególności</w:t>
      </w:r>
      <w:r w:rsidRPr="0084012B" w:rsidDel="0025471D">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dokumentów potwierdzających osiągnięcie wskaźników);</w:t>
      </w:r>
    </w:p>
    <w:p w14:paraId="49934D6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zapewnienia realizacji Projektu przez osoby posiadające kwalifikacje określone we Wniosku;</w:t>
      </w:r>
    </w:p>
    <w:p w14:paraId="330C3A49" w14:textId="0619F28A"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sporządzenia, bieżącej aktualizacji i zamieszczenia na stronie internetowej Projektu, o ile taka istnieje, szczegółowego harmonogramu udzielania wsparcia w Projekcie przed rozpoczęciem udzielania wsparcia, zgodnie z wymaganiami określonymi w § 6 ust. 10 OWRP. Wzór harmonogramu, o którym mowa powyżej, stanowi załącznik nr </w:t>
      </w:r>
      <w:r w:rsidR="0033694F">
        <w:rPr>
          <w:rFonts w:ascii="Arial" w:eastAsia="Arial Unicode MS" w:hAnsi="Arial" w:cs="Arial"/>
          <w:color w:val="000000"/>
          <w:sz w:val="24"/>
          <w:szCs w:val="24"/>
          <w:lang w:eastAsia="pl-PL"/>
        </w:rPr>
        <w:t>6</w:t>
      </w:r>
      <w:r w:rsidRPr="0084012B">
        <w:rPr>
          <w:rFonts w:ascii="Arial" w:eastAsia="Arial Unicode MS" w:hAnsi="Arial" w:cs="Arial"/>
          <w:color w:val="000000"/>
          <w:sz w:val="24"/>
          <w:szCs w:val="24"/>
          <w:lang w:eastAsia="pl-PL"/>
        </w:rPr>
        <w:t xml:space="preserve"> do niniejszej Umowy</w:t>
      </w:r>
      <w:r w:rsidRPr="0084012B">
        <w:rPr>
          <w:rFonts w:ascii="Arial" w:eastAsia="Arial Unicode MS" w:hAnsi="Arial" w:cs="Arial"/>
          <w:color w:val="000000"/>
          <w:sz w:val="24"/>
          <w:szCs w:val="24"/>
          <w:vertAlign w:val="superscript"/>
          <w:lang w:eastAsia="pl-PL"/>
        </w:rPr>
        <w:footnoteReference w:id="33"/>
      </w:r>
      <w:r w:rsidRPr="0084012B">
        <w:rPr>
          <w:rFonts w:ascii="Arial" w:eastAsia="Arial Unicode MS" w:hAnsi="Arial" w:cs="Arial"/>
          <w:color w:val="000000"/>
          <w:sz w:val="24"/>
          <w:szCs w:val="24"/>
          <w:lang w:eastAsia="pl-PL"/>
        </w:rPr>
        <w:t>;</w:t>
      </w:r>
    </w:p>
    <w:p w14:paraId="7724D743" w14:textId="1650F6D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prowadzenia, przez cały okres realizacji projektu, biura projektu na terenie województwa podkarpackiego, z możliwością udostępnienia pełnej dokumentacji wdrażanego projektu oraz zapewniające uczestnikom projektu i osobom zainteresowanym uczestnictwem w projekcie możliwość osobistego kontaktu z kadrą projektu oraz uzyskania, od osoby zatrudnionej w biurze projektu, pełnych informacji </w:t>
      </w:r>
      <w:r w:rsidRPr="0084012B">
        <w:rPr>
          <w:rFonts w:ascii="Arial" w:eastAsia="Arial Unicode MS" w:hAnsi="Arial" w:cs="Arial"/>
          <w:color w:val="000000"/>
          <w:sz w:val="24"/>
          <w:szCs w:val="24"/>
          <w:lang w:eastAsia="pl-PL"/>
        </w:rPr>
        <w:lastRenderedPageBreak/>
        <w:t xml:space="preserve">o projekcie, w szczególności o zasadach rekrutacji i  typach projektów/rodzajach działań oferowanych uczestnikom. Biuro jest czynne co najmniej przez 20 godzin tygodniowo, w całym okresie realizacji projektu, w stale określonych godzinach. Lokalizacja, architektura i organizacja biura, a także sposób udostępniania informacji o projekcie realizują zasadę dostępności zgodnie z </w:t>
      </w:r>
      <w:r w:rsidRPr="0084012B">
        <w:rPr>
          <w:rFonts w:ascii="Arial" w:eastAsia="Arial Unicode MS" w:hAnsi="Arial" w:cs="Arial"/>
          <w:i/>
          <w:color w:val="000000"/>
          <w:sz w:val="24"/>
          <w:szCs w:val="24"/>
          <w:lang w:eastAsia="pl-PL"/>
        </w:rPr>
        <w:t>Wytycznymi dotyczącymi realizacji zasad równościowych w ramach funduszy unijnych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Zał. 2 Standardy dostępności dla polityki spójności 2021-2027</w:t>
      </w:r>
      <w:r w:rsidRPr="0084012B">
        <w:rPr>
          <w:rFonts w:ascii="Arial" w:eastAsia="Arial Unicode MS" w:hAnsi="Arial" w:cs="Arial"/>
          <w:color w:val="000000"/>
          <w:sz w:val="24"/>
          <w:szCs w:val="24"/>
          <w:lang w:eastAsia="pl-PL"/>
        </w:rPr>
        <w:t xml:space="preserve">. Oświadczenie w przedmiocie prowadzenia biura projektu w sposób, w którym mowa powyżej stanowi załącznik nr </w:t>
      </w:r>
      <w:r w:rsidR="0033694F">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do Umowy</w:t>
      </w:r>
      <w:r w:rsidR="00BF1E8F">
        <w:rPr>
          <w:rFonts w:ascii="Arial" w:eastAsia="Arial Unicode MS" w:hAnsi="Arial" w:cs="Arial"/>
          <w:color w:val="000000"/>
          <w:sz w:val="24"/>
          <w:szCs w:val="24"/>
          <w:lang w:eastAsia="pl-PL"/>
        </w:rPr>
        <w:t>;</w:t>
      </w:r>
    </w:p>
    <w:p w14:paraId="5B630FE3" w14:textId="3B1B1D08"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w:t>
      </w:r>
      <w:r w:rsidR="008C60E3">
        <w:rPr>
          <w:rFonts w:ascii="Arial" w:eastAsia="Arial Unicode MS" w:hAnsi="Arial" w:cs="Arial"/>
          <w:color w:val="000000"/>
          <w:sz w:val="24"/>
          <w:szCs w:val="24"/>
          <w:lang w:eastAsia="pl-PL"/>
        </w:rPr>
        <w:t>posiadania</w:t>
      </w:r>
      <w:r w:rsidR="008C60E3"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elektronicznej skrzynki podawczej na ePUAP;</w:t>
      </w:r>
    </w:p>
    <w:p w14:paraId="02655CB2"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 4 ust. 1 pkt 1) OWRP w terminie 3 miesięcy od dnia ich przekazania, w przypadku, gdy nie rozpoczął on realizacji Projektu w tym terminie. W uzasadnionych przypadkach zwrot środków, o którym mowa w zdaniu pierwszym nie wyklucza możliwości ponownego złożenia wniosku o zaliczkę; </w:t>
      </w:r>
    </w:p>
    <w:p w14:paraId="05A1DB5B" w14:textId="1BF9BB3F"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w:t>
      </w:r>
      <w:r w:rsidR="00C03D8A">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4 ust. 1 pkt 1) OWRP w terminie 3 miesięcy od dnia ich przekazania, gdy ponownie nie rozpoczął on realizacji Projektu w terminie, o którym mowa w pkt 17) zdanie pierwsze;</w:t>
      </w:r>
    </w:p>
    <w:p w14:paraId="2D68D880" w14:textId="13D973A5"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realizacji Projektu z zachowaniem dbałości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przy wykonywaniu </w:t>
      </w:r>
      <w:r w:rsidR="00C55E36">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materiałów, które pochodzą z recyklingu lub podlegają procesowi recyklingu, itp.;</w:t>
      </w:r>
    </w:p>
    <w:p w14:paraId="2A4677F0" w14:textId="77777777" w:rsidR="0084012B" w:rsidRPr="0084012B" w:rsidRDefault="0084012B" w:rsidP="0084012B">
      <w:pPr>
        <w:numPr>
          <w:ilvl w:val="0"/>
          <w:numId w:val="62"/>
        </w:numPr>
        <w:spacing w:after="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 xml:space="preserve"> przestrzegania RODO, o którym mowa § 1 pkt 4) OWRP oraz krajowych przepisów dotyczących ochrony danych osobowych, w tym innych aktów wykonawczych i wytycznych wydanych na podstawie ww. aktów prawnych oraz aktów i instrumentów prawnych, które weszły w życie po dniu podpisania Umowy.</w:t>
      </w:r>
    </w:p>
    <w:p w14:paraId="6C740DC9" w14:textId="77777777" w:rsidR="0084012B" w:rsidRPr="0084012B" w:rsidRDefault="0084012B" w:rsidP="00CE50AD">
      <w:pPr>
        <w:widowControl w:val="0"/>
        <w:tabs>
          <w:tab w:val="left" w:pos="284"/>
        </w:tabs>
        <w:spacing w:before="240" w:after="6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 10</w:t>
      </w:r>
    </w:p>
    <w:p w14:paraId="3B41C72D" w14:textId="206CEE96"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highlight w:val="yellow"/>
          <w:lang w:eastAsia="pl-PL"/>
        </w:rPr>
      </w:pPr>
      <w:r w:rsidRPr="0084012B">
        <w:rPr>
          <w:rFonts w:ascii="Arial" w:eastAsia="Arial Unicode MS" w:hAnsi="Arial" w:cs="Arial"/>
          <w:color w:val="000000"/>
          <w:sz w:val="24"/>
          <w:szCs w:val="24"/>
          <w:lang w:eastAsia="pl-PL"/>
        </w:rPr>
        <w:t xml:space="preserve">Prawa i obowiązki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4"/>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wynikające z Umowy nie mogą być przenoszone na osoby trzecie, bez zgody Instytucji Pośredniczącej. Nie dotyczy to przenoszenia praw i obowiązków w ramach partnerstwa</w:t>
      </w:r>
      <w:r w:rsidRPr="0084012B">
        <w:rPr>
          <w:rFonts w:ascii="Arial" w:eastAsia="Arial Unicode MS" w:hAnsi="Arial" w:cs="Arial"/>
          <w:color w:val="000000"/>
          <w:sz w:val="24"/>
          <w:szCs w:val="24"/>
          <w:vertAlign w:val="superscript"/>
          <w:lang w:eastAsia="pl-PL"/>
        </w:rPr>
        <w:footnoteReference w:id="35"/>
      </w:r>
      <w:r w:rsidR="00FC316D">
        <w:rPr>
          <w:rFonts w:ascii="Arial" w:eastAsia="Arial Unicode MS" w:hAnsi="Arial" w:cs="Arial"/>
          <w:color w:val="000000"/>
          <w:sz w:val="24"/>
          <w:szCs w:val="24"/>
          <w:lang w:eastAsia="pl-PL"/>
        </w:rPr>
        <w:t>.</w:t>
      </w:r>
    </w:p>
    <w:p w14:paraId="6582E1D6" w14:textId="77777777"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 imieniu swoim </w:t>
      </w:r>
      <w:r w:rsidRPr="0084012B">
        <w:rPr>
          <w:rFonts w:ascii="Arial" w:eastAsia="Arial Unicode MS" w:hAnsi="Arial" w:cs="Arial"/>
          <w:i/>
          <w:iCs/>
          <w:color w:val="000000"/>
          <w:sz w:val="24"/>
          <w:szCs w:val="24"/>
          <w:lang w:eastAsia="pl-PL"/>
        </w:rPr>
        <w:t>i Partnerów</w:t>
      </w:r>
      <w:r w:rsidRPr="0084012B">
        <w:rPr>
          <w:rFonts w:ascii="Arial" w:eastAsia="Arial" w:hAnsi="Arial" w:cs="Arial"/>
          <w:color w:val="000000"/>
          <w:sz w:val="24"/>
          <w:szCs w:val="24"/>
          <w:vertAlign w:val="superscript"/>
          <w:lang w:eastAsia="pl-PL"/>
        </w:rPr>
        <w:footnoteReference w:id="36"/>
      </w:r>
      <w:r w:rsidRPr="0084012B">
        <w:rPr>
          <w:rFonts w:ascii="Arial" w:eastAsia="Arial Unicode MS" w:hAnsi="Arial" w:cs="Arial"/>
          <w:color w:val="000000"/>
          <w:sz w:val="24"/>
          <w:szCs w:val="24"/>
          <w:vertAlign w:val="superscript"/>
          <w:lang w:eastAsia="pl-PL"/>
        </w:rPr>
        <w:t xml:space="preserve"> </w:t>
      </w:r>
      <w:r w:rsidRPr="0084012B">
        <w:rPr>
          <w:rFonts w:ascii="Arial" w:eastAsia="Arial Unicode MS" w:hAnsi="Arial" w:cs="Arial"/>
          <w:color w:val="000000"/>
          <w:sz w:val="24"/>
          <w:szCs w:val="24"/>
          <w:lang w:eastAsia="pl-PL"/>
        </w:rPr>
        <w:t>oświadcza, że nie podlega wykluczeniu na podstawie przepisów powszechnie obowiązujących z ubiegania się o środki przeznaczone na realizację Projektu, w tym wykluczeniu na podstawie art. 207 ust. 4 ustawy o finansach publicznych.</w:t>
      </w:r>
    </w:p>
    <w:p w14:paraId="691EBC6F" w14:textId="635E146D" w:rsid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osoby dysponujące środkami dofinansowania Projektu, tj. osoby upoważnione do podejmowania wiążących decyzji finansowych w imieniu Beneficjenta, nie były prawomocnie skazane za przestępstwo przeciwko mieniu, przeciwko obrotowi gospodarczemu, przeciwko działalności instytucji państwowych oraz samorządu terytorialnego, przeciwko wiarygodności dokumentów lub za przestępstwo skarbowe.</w:t>
      </w:r>
    </w:p>
    <w:p w14:paraId="2B427E4E" w14:textId="77777777" w:rsidR="00CE50AD" w:rsidRPr="0084012B" w:rsidRDefault="00CE50AD" w:rsidP="00CE50AD">
      <w:pPr>
        <w:widowControl w:val="0"/>
        <w:spacing w:after="0" w:line="276" w:lineRule="auto"/>
        <w:ind w:left="425"/>
        <w:rPr>
          <w:rFonts w:ascii="Arial" w:eastAsia="Arial Unicode MS" w:hAnsi="Arial" w:cs="Arial"/>
          <w:color w:val="000000"/>
          <w:sz w:val="24"/>
          <w:szCs w:val="24"/>
          <w:lang w:eastAsia="pl-PL"/>
        </w:rPr>
      </w:pPr>
    </w:p>
    <w:p w14:paraId="5B2FEB87" w14:textId="4A0D16DD" w:rsidR="0084012B" w:rsidRPr="0084012B" w:rsidRDefault="00513DC2" w:rsidP="00CE50AD">
      <w:pPr>
        <w:pStyle w:val="Nagwek1"/>
        <w:spacing w:before="240"/>
        <w:rPr>
          <w:b w:val="0"/>
          <w:bCs w:val="0"/>
        </w:rPr>
      </w:pPr>
      <w:bookmarkStart w:id="12" w:name="_Toc156195238"/>
      <w:r w:rsidRPr="0084012B">
        <w:lastRenderedPageBreak/>
        <w:t>§ 11</w:t>
      </w:r>
      <w:r>
        <w:t xml:space="preserve"> </w:t>
      </w:r>
      <w:r w:rsidR="00715AA7" w:rsidRPr="00EF0B6E">
        <w:t>Zasady przetwarzania danych osobowych</w:t>
      </w:r>
      <w:bookmarkEnd w:id="12"/>
    </w:p>
    <w:p w14:paraId="586B87E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Zakres danych osobowych, które będą podlegały przetwarzaniu w ramach realizacji Projektu oraz odpowiedzialność Instytucji Zarządzającej, Instytucji Pośredniczącej i Beneficjenta w związku z udostępnianiem tych danych określa ustawa wdrożeniowa, w tym w szczególności art. 87 - 93 oraz niniejsza Umowa.</w:t>
      </w:r>
    </w:p>
    <w:p w14:paraId="3048F43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zobowiązuje się do stosowania RODO oraz krajowych przepisów dotyczących ochrony danych osobowych w zakresie, w jakim będzie wykorzystywać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7"/>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 xml:space="preserve">oraz osób, których dane będą przetwarzane w związku z </w:t>
      </w:r>
      <w:r w:rsidRPr="0084012B">
        <w:rPr>
          <w:rFonts w:ascii="Arial" w:eastAsia="Arial Unicode MS" w:hAnsi="Arial" w:cs="Arial"/>
          <w:color w:val="000000"/>
          <w:sz w:val="24"/>
          <w:szCs w:val="24"/>
          <w:lang w:eastAsia="pl-PL"/>
        </w:rPr>
        <w:t>określaniem kwalifikowalności uczestników Projektu,</w:t>
      </w:r>
      <w:r w:rsidRPr="0084012B">
        <w:rPr>
          <w:rFonts w:ascii="Arial" w:eastAsia="Times New Roman" w:hAnsi="Arial" w:cs="Arial"/>
          <w:color w:val="000000"/>
          <w:sz w:val="24"/>
          <w:szCs w:val="24"/>
          <w:lang w:eastAsia="pl-PL"/>
        </w:rPr>
        <w:t xml:space="preserve"> badaniem kwalifikowalności wydatków w Projekcie, </w:t>
      </w:r>
      <w:r w:rsidRPr="0084012B">
        <w:rPr>
          <w:rFonts w:ascii="Arial" w:eastAsia="Arial Unicode MS" w:hAnsi="Arial" w:cs="Arial"/>
          <w:color w:val="000000"/>
          <w:sz w:val="24"/>
          <w:szCs w:val="24"/>
          <w:lang w:eastAsia="pl-PL"/>
        </w:rPr>
        <w:t>monitorowaniem, sprawozdawczością, komunikacją, ewaluacją, kontrolą i oraz działaniami promocyjnymi, a także w zakresie informowania o Projekcie do celów związanych z realizacją FEP 2021-2027.</w:t>
      </w:r>
    </w:p>
    <w:p w14:paraId="79CED41F" w14:textId="3F62B2B4" w:rsidR="0084012B" w:rsidRPr="00682423" w:rsidRDefault="0084012B" w:rsidP="0084012B">
      <w:pPr>
        <w:widowControl w:val="0"/>
        <w:numPr>
          <w:ilvl w:val="0"/>
          <w:numId w:val="35"/>
        </w:numPr>
        <w:spacing w:after="0" w:line="276" w:lineRule="auto"/>
        <w:rPr>
          <w:rFonts w:ascii="Arial" w:eastAsia="Times New Roman" w:hAnsi="Arial" w:cs="Arial"/>
          <w:color w:val="000000"/>
          <w:sz w:val="24"/>
          <w:szCs w:val="24"/>
          <w:lang w:eastAsia="pl-PL"/>
        </w:rPr>
      </w:pPr>
      <w:r w:rsidRPr="0084012B">
        <w:rPr>
          <w:rFonts w:ascii="Arial" w:eastAsia="Times New Roman" w:hAnsi="Arial" w:cs="Arial"/>
          <w:color w:val="000000"/>
          <w:sz w:val="24"/>
          <w:szCs w:val="24"/>
          <w:lang w:eastAsia="pl-PL"/>
        </w:rPr>
        <w:t>Beneficjent jako administrator danych osobowych, które będą podlegały przetwarzaniu w związku z realizacją Projektu, w tym pozyskiwanych od uczestników i personelu projektu, jest zobowiązany dołożyć szczególnej staranności w celu ochrony interesów tych osób, których dane dotyczą i spełnić wszystkie wymagania wynikające z zapisów RODO, w tym w szczególności w zakresie obowiązków informacyjnych zgodnie z art. 13 i art. 14 RODO. Obowiązki informacyjne, o których mowa w zdaniu pierwszym powinny zostać spełnione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 xml:space="preserve"> </w:t>
      </w:r>
      <w:r w:rsidR="00682423" w:rsidRPr="00682423">
        <w:rPr>
          <w:rFonts w:ascii="Arial" w:eastAsia="Times New Roman" w:hAnsi="Arial" w:cs="Arial"/>
          <w:color w:val="000000"/>
          <w:sz w:val="24"/>
          <w:szCs w:val="24"/>
          <w:lang w:eastAsia="pl-PL"/>
        </w:rPr>
        <w:t>W ramach wypełniania obowiązków informacyjnych, o których mowa w zdaniu pierwszym, Beneficjent zobowiązuje się uwzględnić regulacje wynikające z rozdziału 18 ustawy wdrożeniowej, w tym fakt udostępnienia danych m. in. Instytucji Zarządzającej i Instytucji Pośredniczącej, jak również spełnić je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w:t>
      </w:r>
    </w:p>
    <w:p w14:paraId="12AE77CE" w14:textId="77777777" w:rsidR="0084012B" w:rsidRPr="0084012B" w:rsidRDefault="0084012B" w:rsidP="0084012B">
      <w:pPr>
        <w:widowControl w:val="0"/>
        <w:numPr>
          <w:ilvl w:val="0"/>
          <w:numId w:val="35"/>
        </w:numPr>
        <w:spacing w:after="0" w:line="276" w:lineRule="auto"/>
        <w:ind w:left="425" w:hanging="357"/>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Beneficjenta i </w:t>
      </w:r>
      <w:r w:rsidRPr="0084012B">
        <w:rPr>
          <w:rFonts w:ascii="Arial" w:eastAsia="Times New Roman" w:hAnsi="Arial" w:cs="Arial"/>
          <w:i/>
          <w:color w:val="000000"/>
          <w:sz w:val="24"/>
          <w:szCs w:val="24"/>
          <w:lang w:eastAsia="pl-PL"/>
        </w:rPr>
        <w:t>Partnera</w:t>
      </w:r>
      <w:r w:rsidRPr="0084012B">
        <w:rPr>
          <w:rFonts w:ascii="Arial" w:eastAsia="Times New Roman" w:hAnsi="Arial" w:cs="Arial"/>
          <w:color w:val="000000"/>
          <w:sz w:val="24"/>
          <w:szCs w:val="24"/>
          <w:vertAlign w:val="superscript"/>
          <w:lang w:eastAsia="pl-PL"/>
        </w:rPr>
        <w:footnoteReference w:id="38"/>
      </w:r>
      <w:r w:rsidRPr="0084012B">
        <w:rPr>
          <w:rFonts w:ascii="Arial" w:eastAsia="Times New Roman" w:hAnsi="Arial" w:cs="Arial"/>
          <w:color w:val="000000"/>
          <w:sz w:val="24"/>
          <w:szCs w:val="24"/>
          <w:lang w:eastAsia="pl-PL"/>
        </w:rPr>
        <w:t xml:space="preserve"> oraz dane osobowe udostępnione przez Beneficjenta w zakresie zgodnym z art. 87 ust. 2-3 ustawy wdrożeniowej, będą przetwarzane przez Instytucję Pośredniczącą, na podstawie art. 6 ust. 1 lit. c) i e), art. 9 ust. 2 lit. g) oraz art. 10 RODO, w związku z realizacją zadań wynikających m.in. z:</w:t>
      </w:r>
    </w:p>
    <w:p w14:paraId="4A36DD1F"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 ogólnego,</w:t>
      </w:r>
    </w:p>
    <w:p w14:paraId="35CDCC73" w14:textId="77777777" w:rsidR="0084012B" w:rsidRPr="0084012B" w:rsidRDefault="0084012B" w:rsidP="0084012B">
      <w:pPr>
        <w:numPr>
          <w:ilvl w:val="0"/>
          <w:numId w:val="63"/>
        </w:numPr>
        <w:tabs>
          <w:tab w:val="left" w:pos="1134"/>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w:t>
      </w:r>
      <w:r w:rsidRPr="0084012B">
        <w:rPr>
          <w:rFonts w:ascii="Arial" w:eastAsia="Times New Roman" w:hAnsi="Arial" w:cs="Arial"/>
          <w:color w:val="000000"/>
          <w:sz w:val="24"/>
          <w:szCs w:val="24"/>
          <w:lang w:val="en-US"/>
        </w:rPr>
        <w:t xml:space="preserve"> nr </w:t>
      </w:r>
      <w:r w:rsidRPr="0084012B">
        <w:rPr>
          <w:rFonts w:ascii="Arial" w:eastAsia="Times New Roman" w:hAnsi="Arial" w:cs="Arial"/>
          <w:sz w:val="24"/>
          <w:szCs w:val="24"/>
          <w:lang w:val="en-US"/>
        </w:rPr>
        <w:t>2021/1057,</w:t>
      </w:r>
    </w:p>
    <w:p w14:paraId="3329179E"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ustawy wdrożeniowej.</w:t>
      </w:r>
    </w:p>
    <w:p w14:paraId="4A7BD8F2"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w:t>
      </w:r>
      <w:r w:rsidRPr="0084012B">
        <w:rPr>
          <w:rFonts w:ascii="Arial" w:eastAsia="Arial Unicode MS" w:hAnsi="Arial" w:cs="Arial"/>
          <w:color w:val="000000"/>
          <w:sz w:val="24"/>
          <w:szCs w:val="24"/>
          <w:lang w:eastAsia="pl-PL"/>
        </w:rPr>
        <w:t xml:space="preserve">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9"/>
      </w:r>
      <w:r w:rsidRPr="0084012B">
        <w:rPr>
          <w:rFonts w:ascii="Arial" w:eastAsia="Arial Unicode MS" w:hAnsi="Arial" w:cs="Arial"/>
          <w:color w:val="000000"/>
          <w:sz w:val="24"/>
          <w:szCs w:val="24"/>
          <w:lang w:eastAsia="pl-PL"/>
        </w:rPr>
        <w:t xml:space="preserve"> oraz </w:t>
      </w:r>
      <w:r w:rsidRPr="0084012B">
        <w:rPr>
          <w:rFonts w:ascii="Arial" w:eastAsia="Times New Roman" w:hAnsi="Arial" w:cs="Arial"/>
          <w:color w:val="000000"/>
          <w:sz w:val="24"/>
          <w:szCs w:val="24"/>
          <w:lang w:eastAsia="pl-PL"/>
        </w:rPr>
        <w:t>dane osobowe udostępnione przez Beneficjenta,</w:t>
      </w:r>
      <w:r w:rsidRPr="0084012B">
        <w:rPr>
          <w:rFonts w:ascii="Arial" w:eastAsia="Arial Unicode MS" w:hAnsi="Arial" w:cs="Arial"/>
          <w:color w:val="000000"/>
          <w:sz w:val="24"/>
          <w:szCs w:val="24"/>
          <w:lang w:eastAsia="pl-PL"/>
        </w:rPr>
        <w:t xml:space="preserve"> będą przetwarzane przez Instytucję Pośredniczącą przez okres niezbędny do realizacji celu, o którym mowa w ust. 2. Po tym czasie dane mogą być przetwarzane do dnia wygaśnięcia zobowiązań wynikających z innego przepisu prawa, w tym ustawy z dnia 14 lipca 1983 r. o narodowym zasobie archiwalnym i archiwach (Dz.U. 2020.164 z późn. zm.)</w:t>
      </w:r>
      <w:r w:rsidRPr="0084012B">
        <w:rPr>
          <w:rFonts w:ascii="Arial" w:eastAsia="Arial Unicode MS" w:hAnsi="Arial" w:cs="Arial"/>
          <w:bCs/>
          <w:color w:val="000000"/>
          <w:sz w:val="24"/>
          <w:szCs w:val="24"/>
          <w:lang w:eastAsia="pl-PL"/>
        </w:rPr>
        <w:t xml:space="preserve">, </w:t>
      </w:r>
      <w:r w:rsidRPr="0084012B">
        <w:rPr>
          <w:rFonts w:ascii="Arial" w:eastAsia="Arial Unicode MS" w:hAnsi="Arial" w:cs="Arial"/>
          <w:color w:val="000000"/>
          <w:sz w:val="24"/>
          <w:szCs w:val="24"/>
          <w:lang w:eastAsia="pl-PL"/>
        </w:rPr>
        <w:t>o ile przetwarzanie tych danych jest niezbędne do spełnienia obowiązku wynikającego z tego przepisu prawa.</w:t>
      </w:r>
    </w:p>
    <w:p w14:paraId="0C3E9FD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Beneficjent zapewnia bieżące (nie później niż w ciągu 3 dni roboczych od wystąpienia zdarzenia warunkującego konieczność wprowadzenia lub modyfikacji danych) wprowadzanie danych osobowych do CST2021, a w szczególności do SL2021 i SM EFS, dbałość o poprawność i kompletność tych danych, a zwłaszcza o zgodność </w:t>
      </w:r>
      <w:r w:rsidRPr="0084012B">
        <w:rPr>
          <w:rFonts w:ascii="Arial" w:eastAsia="Times New Roman" w:hAnsi="Arial" w:cs="Arial"/>
          <w:color w:val="000000"/>
          <w:sz w:val="24"/>
          <w:szCs w:val="24"/>
          <w:lang w:eastAsia="pl-PL"/>
        </w:rPr>
        <w:lastRenderedPageBreak/>
        <w:t>informacji zawartych w dokumentach z danymi w CST2021. Beneficjent zapewnia, że obowiązek, o którym mowa w zdaniu pierwszym dotyczy w szczególności danych osobowych uczestników i personelu projektu.</w:t>
      </w:r>
    </w:p>
    <w:p w14:paraId="5987ED5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0"/>
      </w:r>
      <w:r w:rsidRPr="0084012B">
        <w:rPr>
          <w:rFonts w:ascii="Arial" w:eastAsia="Arial Unicode MS" w:hAnsi="Arial" w:cs="Arial"/>
          <w:color w:val="000000"/>
          <w:sz w:val="24"/>
          <w:szCs w:val="24"/>
          <w:lang w:eastAsia="pl-PL"/>
        </w:rPr>
        <w:t xml:space="preserve">, w tym dane teleadresowe oraz inne dane osobowe i informacje związane z realizacją Projektu, mogą zostać upublicznione przez Instytucję Pośredniczącą, w celach określonych w ust. 2. Instytucja Zarządzająca i Instytucja Pośrednicząca może przetwarzać i uprawniać do dalszego przetwarzania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1"/>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oraz dane osobowe udostępnione przez Beneficjenta w zakresie zgodnym z art. 87 ust. 2-3 ustawy wdrożeniowej</w:t>
      </w:r>
      <w:r w:rsidRPr="0084012B">
        <w:rPr>
          <w:rFonts w:ascii="Arial" w:eastAsia="Arial Unicode MS" w:hAnsi="Arial" w:cs="Arial"/>
          <w:color w:val="000000"/>
          <w:sz w:val="24"/>
          <w:szCs w:val="24"/>
          <w:lang w:eastAsia="pl-PL"/>
        </w:rPr>
        <w:t>, z zastrzeżeniem zapewnienia prawidłowej ochrony danych osobowych.</w:t>
      </w:r>
    </w:p>
    <w:p w14:paraId="4EA875A6"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Strony Umowy oświadczają, że wdrożyły odpowiednie środki techniczne i organizacyjne, zapewniające adekwatny stopień bezpieczeństwa, odpowiadający ryzyku związanemu z przetwarzaniem danych osobowych, o których mowa w art. 32 RODO.</w:t>
      </w:r>
    </w:p>
    <w:p w14:paraId="1FAF4C9A" w14:textId="750B9363" w:rsidR="0084012B" w:rsidRPr="0084012B" w:rsidRDefault="00513DC2" w:rsidP="00CE50AD">
      <w:pPr>
        <w:pStyle w:val="Nagwek1"/>
        <w:spacing w:before="240"/>
        <w:rPr>
          <w:b w:val="0"/>
          <w:bCs w:val="0"/>
        </w:rPr>
      </w:pPr>
      <w:bookmarkStart w:id="13" w:name="_Toc156195239"/>
      <w:r w:rsidRPr="0084012B">
        <w:t>§ 12</w:t>
      </w:r>
      <w:r>
        <w:t xml:space="preserve"> </w:t>
      </w:r>
      <w:r w:rsidR="0084012B" w:rsidRPr="0084012B">
        <w:t>Zabezpieczenie prawidłowej realizacji Projektu</w:t>
      </w:r>
      <w:r w:rsidRPr="0084012B">
        <w:rPr>
          <w:vertAlign w:val="superscript"/>
        </w:rPr>
        <w:footnoteReference w:id="42"/>
      </w:r>
      <w:bookmarkEnd w:id="13"/>
      <w:r w:rsidR="0084012B" w:rsidRPr="0084012B">
        <w:rPr>
          <w:b w:val="0"/>
          <w:bCs w:val="0"/>
          <w:vertAlign w:val="superscript"/>
        </w:rPr>
        <w:t xml:space="preserve"> </w:t>
      </w:r>
    </w:p>
    <w:p w14:paraId="3B97121C" w14:textId="15826AC8" w:rsidR="00BB3138" w:rsidRDefault="0084012B"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C463BB">
        <w:rPr>
          <w:rFonts w:ascii="Arial" w:eastAsia="Arial Unicode MS" w:hAnsi="Arial" w:cs="Arial"/>
          <w:color w:val="000000"/>
          <w:sz w:val="24"/>
          <w:szCs w:val="24"/>
          <w:lang w:eastAsia="pl-PL"/>
        </w:rPr>
        <w:t>Zabezpieczeniem prawidłowej realizacji Umowy</w:t>
      </w:r>
      <w:r w:rsidR="002A7CA8">
        <w:rPr>
          <w:rFonts w:ascii="Arial" w:eastAsia="Arial Unicode MS" w:hAnsi="Arial" w:cs="Arial"/>
          <w:color w:val="000000"/>
          <w:sz w:val="24"/>
          <w:szCs w:val="24"/>
          <w:lang w:eastAsia="pl-PL"/>
        </w:rPr>
        <w:t xml:space="preserve"> jest</w:t>
      </w:r>
      <w:r w:rsidRPr="00C463BB">
        <w:rPr>
          <w:rFonts w:ascii="Arial" w:eastAsia="Arial Unicode MS" w:hAnsi="Arial" w:cs="Arial"/>
          <w:color w:val="000000"/>
          <w:sz w:val="24"/>
          <w:szCs w:val="24"/>
          <w:lang w:eastAsia="pl-PL"/>
        </w:rPr>
        <w:t xml:space="preserve"> </w:t>
      </w:r>
      <w:permStart w:id="1712986599" w:edGrp="everyone"/>
      <w:r w:rsidRPr="00C463BB">
        <w:rPr>
          <w:rFonts w:ascii="Arial" w:eastAsia="Arial Unicode MS" w:hAnsi="Arial" w:cs="Arial"/>
          <w:color w:val="000000"/>
          <w:sz w:val="24"/>
          <w:szCs w:val="24"/>
          <w:lang w:eastAsia="pl-PL"/>
        </w:rPr>
        <w:t>……………………..........</w:t>
      </w:r>
      <w:permEnd w:id="1712986599"/>
      <w:r w:rsidRPr="00C463BB">
        <w:rPr>
          <w:rFonts w:ascii="Arial" w:eastAsia="Arial Unicode MS" w:hAnsi="Arial" w:cs="Arial"/>
          <w:color w:val="000000"/>
          <w:sz w:val="24"/>
          <w:szCs w:val="24"/>
          <w:vertAlign w:val="superscript"/>
          <w:lang w:eastAsia="pl-PL"/>
        </w:rPr>
        <w:footnoteReference w:id="43"/>
      </w:r>
      <w:r w:rsidRPr="00C463BB">
        <w:rPr>
          <w:rFonts w:ascii="Arial" w:eastAsia="Arial Unicode MS" w:hAnsi="Arial" w:cs="Arial"/>
          <w:color w:val="000000"/>
          <w:sz w:val="24"/>
          <w:szCs w:val="24"/>
          <w:lang w:eastAsia="pl-PL"/>
        </w:rPr>
        <w:t>, składany/a</w:t>
      </w:r>
      <w:r w:rsidR="00320513" w:rsidRPr="00C463BB">
        <w:rPr>
          <w:rFonts w:ascii="Arial" w:eastAsia="Arial Unicode MS" w:hAnsi="Arial" w:cs="Arial"/>
          <w:color w:val="000000"/>
          <w:sz w:val="24"/>
          <w:szCs w:val="24"/>
          <w:lang w:eastAsia="pl-PL"/>
        </w:rPr>
        <w:t>/e</w:t>
      </w:r>
      <w:r w:rsidRPr="00C463BB">
        <w:rPr>
          <w:rFonts w:ascii="Arial" w:eastAsia="Arial Unicode MS" w:hAnsi="Arial" w:cs="Arial"/>
          <w:color w:val="000000"/>
          <w:sz w:val="24"/>
          <w:szCs w:val="24"/>
          <w:lang w:eastAsia="pl-PL"/>
        </w:rPr>
        <w:t xml:space="preserve"> przez Beneficjenta nie później niż w</w:t>
      </w:r>
      <w:r w:rsidR="00320513" w:rsidRPr="00C463BB">
        <w:rPr>
          <w:rFonts w:ascii="Arial" w:eastAsia="Arial Unicode MS" w:hAnsi="Arial" w:cs="Arial"/>
          <w:color w:val="000000"/>
          <w:sz w:val="24"/>
          <w:szCs w:val="24"/>
          <w:lang w:eastAsia="pl-PL"/>
        </w:rPr>
        <w:t> </w:t>
      </w:r>
      <w:r w:rsidRPr="00C463BB">
        <w:rPr>
          <w:rFonts w:ascii="Arial" w:eastAsia="Arial Unicode MS" w:hAnsi="Arial" w:cs="Arial"/>
          <w:color w:val="000000"/>
          <w:sz w:val="24"/>
          <w:szCs w:val="24"/>
          <w:lang w:eastAsia="pl-PL"/>
        </w:rPr>
        <w:t>terminie 15 dni roboczych od daty zawarcia Umowy</w:t>
      </w:r>
      <w:r w:rsidRPr="00C463BB">
        <w:rPr>
          <w:rFonts w:ascii="Arial" w:eastAsia="Arial Unicode MS" w:hAnsi="Arial" w:cs="Arial"/>
          <w:color w:val="000000"/>
          <w:sz w:val="24"/>
          <w:szCs w:val="24"/>
          <w:vertAlign w:val="superscript"/>
          <w:lang w:eastAsia="pl-PL"/>
        </w:rPr>
        <w:footnoteReference w:id="44"/>
      </w:r>
      <w:r w:rsidRPr="00C463BB">
        <w:rPr>
          <w:rFonts w:ascii="Arial" w:eastAsia="Arial Unicode MS" w:hAnsi="Arial" w:cs="Arial"/>
          <w:color w:val="000000"/>
          <w:sz w:val="24"/>
          <w:szCs w:val="24"/>
          <w:lang w:eastAsia="pl-PL"/>
        </w:rPr>
        <w:t>.</w:t>
      </w:r>
    </w:p>
    <w:p w14:paraId="6AAA01C8" w14:textId="23B00FDB" w:rsidR="006F1250" w:rsidRDefault="00BF1E8F"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B3138">
        <w:rPr>
          <w:rFonts w:ascii="Arial" w:eastAsia="Arial Unicode MS" w:hAnsi="Arial" w:cs="Arial"/>
          <w:color w:val="000000"/>
          <w:sz w:val="24"/>
          <w:szCs w:val="24"/>
          <w:lang w:eastAsia="pl-PL"/>
        </w:rPr>
        <w:t>Zwrot dokumen</w:t>
      </w:r>
      <w:r w:rsidR="006F1250">
        <w:rPr>
          <w:rFonts w:ascii="Arial" w:eastAsia="Arial Unicode MS" w:hAnsi="Arial" w:cs="Arial"/>
          <w:color w:val="000000"/>
          <w:sz w:val="24"/>
          <w:szCs w:val="24"/>
          <w:lang w:eastAsia="pl-PL"/>
        </w:rPr>
        <w:t>tu stanowiącego zabezpieczenie U</w:t>
      </w:r>
      <w:r w:rsidRPr="00BB3138">
        <w:rPr>
          <w:rFonts w:ascii="Arial" w:eastAsia="Arial Unicode MS" w:hAnsi="Arial" w:cs="Arial"/>
          <w:color w:val="000000"/>
          <w:sz w:val="24"/>
          <w:szCs w:val="24"/>
          <w:lang w:eastAsia="pl-PL"/>
        </w:rPr>
        <w:t>mowy następuje na wniosek Beneficjenta po ostatecznym rozliczeniu Umowy, tj.</w:t>
      </w:r>
      <w:r w:rsidR="006F1250">
        <w:rPr>
          <w:rFonts w:ascii="Arial" w:eastAsia="Arial Unicode MS" w:hAnsi="Arial" w:cs="Arial"/>
          <w:color w:val="000000"/>
          <w:sz w:val="24"/>
          <w:szCs w:val="24"/>
          <w:lang w:eastAsia="pl-PL"/>
        </w:rPr>
        <w:t>:</w:t>
      </w:r>
    </w:p>
    <w:p w14:paraId="21038B55" w14:textId="77777777"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po zatwierdzeniu końcowego wniosku o płatność w Projekcie</w:t>
      </w:r>
      <w:r w:rsidR="006F1250" w:rsidRPr="006F1250">
        <w:rPr>
          <w:rFonts w:ascii="Arial" w:eastAsia="Arial Unicode MS" w:hAnsi="Arial" w:cs="Arial"/>
          <w:color w:val="000000"/>
          <w:sz w:val="24"/>
          <w:szCs w:val="24"/>
          <w:lang w:eastAsia="pl-PL"/>
        </w:rPr>
        <w:t>;</w:t>
      </w:r>
    </w:p>
    <w:p w14:paraId="124F82AF" w14:textId="47564716"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zwrocie środków niewykorzystanych przez Beneficjenta</w:t>
      </w:r>
      <w:r w:rsidR="006F1250">
        <w:rPr>
          <w:rStyle w:val="Odwoanieprzypisudolnego"/>
          <w:rFonts w:ascii="Arial" w:eastAsia="Arial Unicode MS" w:hAnsi="Arial" w:cs="Arial"/>
          <w:color w:val="000000"/>
          <w:sz w:val="24"/>
          <w:szCs w:val="24"/>
          <w:lang w:eastAsia="pl-PL"/>
        </w:rPr>
        <w:footnoteReference w:id="45"/>
      </w:r>
      <w:r w:rsidRPr="006F1250">
        <w:rPr>
          <w:rFonts w:ascii="Arial" w:eastAsia="Arial Unicode MS" w:hAnsi="Arial" w:cs="Arial"/>
          <w:color w:val="000000"/>
          <w:sz w:val="24"/>
          <w:szCs w:val="24"/>
          <w:lang w:eastAsia="pl-PL"/>
        </w:rPr>
        <w:t xml:space="preserve">, </w:t>
      </w:r>
    </w:p>
    <w:p w14:paraId="41C3AB35" w14:textId="77777777" w:rsidR="006F1250"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sporządzeniu karty zamknięcia Projektu;</w:t>
      </w:r>
    </w:p>
    <w:p w14:paraId="3C2BDA22" w14:textId="693F59DB" w:rsidR="00BB3138"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przedłożeniu do Komisji Europejskiej zestawienia wydatków, o którym mowa w art. 98 Rozporządzenia ogólnego, w którym będzie ujęty zatwierdzony końcowy wniosek o płatność</w:t>
      </w:r>
    </w:p>
    <w:p w14:paraId="249AE0B6" w14:textId="50134309" w:rsidR="00BF1E8F" w:rsidRPr="00BF1E8F" w:rsidRDefault="006F1250" w:rsidP="006F1250">
      <w:pPr>
        <w:tabs>
          <w:tab w:val="left" w:pos="720"/>
        </w:tabs>
        <w:suppressAutoHyphens/>
        <w:spacing w:after="0" w:line="276" w:lineRule="auto"/>
        <w:ind w:left="567"/>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r w:rsidR="00BF1E8F" w:rsidRPr="00BF1E8F">
        <w:rPr>
          <w:rFonts w:ascii="Arial" w:eastAsia="Arial Unicode MS" w:hAnsi="Arial" w:cs="Arial"/>
          <w:color w:val="000000"/>
          <w:sz w:val="24"/>
          <w:szCs w:val="24"/>
          <w:lang w:eastAsia="pl-PL"/>
        </w:rPr>
        <w:t>z zastrzeżeniem ust. 3 i 4.</w:t>
      </w:r>
    </w:p>
    <w:p w14:paraId="64AB5C37" w14:textId="4F8A12D2"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wszczęcia postępowania administrac</w:t>
      </w:r>
      <w:r>
        <w:rPr>
          <w:rFonts w:ascii="Arial" w:eastAsia="Arial Unicode MS" w:hAnsi="Arial" w:cs="Arial"/>
          <w:color w:val="000000"/>
          <w:sz w:val="24"/>
          <w:szCs w:val="24"/>
          <w:lang w:eastAsia="pl-PL"/>
        </w:rPr>
        <w:t>yjnego w celu wydania decyzji o </w:t>
      </w:r>
      <w:r w:rsidRPr="00BF1E8F">
        <w:rPr>
          <w:rFonts w:ascii="Arial" w:eastAsia="Arial Unicode MS" w:hAnsi="Arial" w:cs="Arial"/>
          <w:color w:val="000000"/>
          <w:sz w:val="24"/>
          <w:szCs w:val="24"/>
          <w:lang w:eastAsia="pl-PL"/>
        </w:rPr>
        <w:t>zwrocie środków na podstawie U</w:t>
      </w:r>
      <w:r w:rsidR="00DF197F">
        <w:rPr>
          <w:rFonts w:ascii="Arial" w:eastAsia="Arial Unicode MS" w:hAnsi="Arial" w:cs="Arial"/>
          <w:color w:val="000000"/>
          <w:sz w:val="24"/>
          <w:szCs w:val="24"/>
          <w:lang w:eastAsia="pl-PL"/>
        </w:rPr>
        <w:t xml:space="preserve">stawy o </w:t>
      </w:r>
      <w:r w:rsidRPr="00BF1E8F">
        <w:rPr>
          <w:rFonts w:ascii="Arial" w:eastAsia="Arial Unicode MS" w:hAnsi="Arial" w:cs="Arial"/>
          <w:color w:val="000000"/>
          <w:sz w:val="24"/>
          <w:szCs w:val="24"/>
          <w:lang w:eastAsia="pl-PL"/>
        </w:rPr>
        <w:t>f</w:t>
      </w:r>
      <w:r w:rsidR="00DF197F">
        <w:rPr>
          <w:rFonts w:ascii="Arial" w:eastAsia="Arial Unicode MS" w:hAnsi="Arial" w:cs="Arial"/>
          <w:color w:val="000000"/>
          <w:sz w:val="24"/>
          <w:szCs w:val="24"/>
          <w:lang w:eastAsia="pl-PL"/>
        </w:rPr>
        <w:t xml:space="preserve">inansach </w:t>
      </w:r>
      <w:r w:rsidRPr="00BF1E8F">
        <w:rPr>
          <w:rFonts w:ascii="Arial" w:eastAsia="Arial Unicode MS" w:hAnsi="Arial" w:cs="Arial"/>
          <w:color w:val="000000"/>
          <w:sz w:val="24"/>
          <w:szCs w:val="24"/>
          <w:lang w:eastAsia="pl-PL"/>
        </w:rPr>
        <w:t>p</w:t>
      </w:r>
      <w:r w:rsidR="00DF197F">
        <w:rPr>
          <w:rFonts w:ascii="Arial" w:eastAsia="Arial Unicode MS" w:hAnsi="Arial" w:cs="Arial"/>
          <w:color w:val="000000"/>
          <w:sz w:val="24"/>
          <w:szCs w:val="24"/>
          <w:lang w:eastAsia="pl-PL"/>
        </w:rPr>
        <w:t>ublicznych</w:t>
      </w:r>
      <w:r w:rsidRPr="00BF1E8F">
        <w:rPr>
          <w:rFonts w:ascii="Arial" w:eastAsia="Arial Unicode MS" w:hAnsi="Arial" w:cs="Arial"/>
          <w:color w:val="000000"/>
          <w:sz w:val="24"/>
          <w:szCs w:val="24"/>
          <w:lang w:eastAsia="pl-PL"/>
        </w:rPr>
        <w:t xml:space="preserve"> lub postępowania sąd</w:t>
      </w:r>
      <w:r w:rsidR="00DF197F">
        <w:rPr>
          <w:rFonts w:ascii="Arial" w:eastAsia="Arial Unicode MS" w:hAnsi="Arial" w:cs="Arial"/>
          <w:color w:val="000000"/>
          <w:sz w:val="24"/>
          <w:szCs w:val="24"/>
          <w:lang w:eastAsia="pl-PL"/>
        </w:rPr>
        <w:t>owo-administracyjnego w </w:t>
      </w:r>
      <w:r w:rsidRPr="00BF1E8F">
        <w:rPr>
          <w:rFonts w:ascii="Arial" w:eastAsia="Arial Unicode MS" w:hAnsi="Arial" w:cs="Arial"/>
          <w:color w:val="000000"/>
          <w:sz w:val="24"/>
          <w:szCs w:val="24"/>
          <w:lang w:eastAsia="pl-PL"/>
        </w:rPr>
        <w:t>wyniku zaskarżenia takiej decyzji, lub w przypadku prowadzenia egzekucji administracyjnej</w:t>
      </w:r>
      <w:r w:rsidR="00DF197F">
        <w:rPr>
          <w:rFonts w:ascii="Arial" w:eastAsia="Arial Unicode MS" w:hAnsi="Arial" w:cs="Arial"/>
          <w:color w:val="000000"/>
          <w:sz w:val="24"/>
          <w:szCs w:val="24"/>
          <w:lang w:eastAsia="pl-PL"/>
        </w:rPr>
        <w:t xml:space="preserve"> </w:t>
      </w:r>
      <w:r w:rsidR="00DF197F" w:rsidRPr="008C60E3">
        <w:rPr>
          <w:rFonts w:ascii="Arial" w:eastAsia="Times New Roman" w:hAnsi="Arial" w:cs="Arial"/>
          <w:sz w:val="24"/>
          <w:szCs w:val="24"/>
          <w:lang w:eastAsia="ar-SA"/>
        </w:rPr>
        <w:t>(na podstawie ost</w:t>
      </w:r>
      <w:r w:rsidR="00661B87">
        <w:rPr>
          <w:rFonts w:ascii="Arial" w:eastAsia="Times New Roman" w:hAnsi="Arial" w:cs="Arial"/>
          <w:sz w:val="24"/>
          <w:szCs w:val="24"/>
          <w:lang w:eastAsia="ar-SA"/>
        </w:rPr>
        <w:t>atecznej i wykonalnej decyzji o </w:t>
      </w:r>
      <w:r w:rsidR="00DF197F" w:rsidRPr="008C60E3">
        <w:rPr>
          <w:rFonts w:ascii="Arial" w:eastAsia="Times New Roman" w:hAnsi="Arial" w:cs="Arial"/>
          <w:sz w:val="24"/>
          <w:szCs w:val="24"/>
          <w:lang w:eastAsia="ar-SA"/>
        </w:rPr>
        <w:t>zwrocie), postępowania sądowego lub prowadzenia postępowania egzekucyjnego</w:t>
      </w:r>
      <w:r w:rsidR="00DF197F">
        <w:rPr>
          <w:rFonts w:ascii="Arial" w:eastAsia="Times New Roman" w:hAnsi="Arial" w:cs="Arial"/>
          <w:sz w:val="24"/>
          <w:szCs w:val="24"/>
          <w:lang w:eastAsia="ar-SA"/>
        </w:rPr>
        <w:t>,</w:t>
      </w:r>
      <w:r w:rsidRPr="00BF1E8F">
        <w:rPr>
          <w:rFonts w:ascii="Arial" w:eastAsia="Arial Unicode MS" w:hAnsi="Arial" w:cs="Arial"/>
          <w:color w:val="000000"/>
          <w:sz w:val="24"/>
          <w:szCs w:val="24"/>
          <w:lang w:eastAsia="pl-PL"/>
        </w:rPr>
        <w:t xml:space="preserve">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mowy może nastąpić po zakończeniu postępowania i, jeśli takie było jego ustalenie, odzyskaniu środków.</w:t>
      </w:r>
    </w:p>
    <w:p w14:paraId="77F3E8F0" w14:textId="384419A7"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gdy Wniosek przewiduje trwałość Projektu lub rezultatów,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 xml:space="preserve">mowy następuje na wniosek Beneficjenta po upływie okresu trwałości. </w:t>
      </w:r>
      <w:r w:rsidR="00DF197F">
        <w:rPr>
          <w:rFonts w:ascii="Arial" w:eastAsia="Arial Unicode MS" w:hAnsi="Arial" w:cs="Arial"/>
          <w:color w:val="000000"/>
          <w:sz w:val="24"/>
          <w:szCs w:val="24"/>
          <w:lang w:eastAsia="pl-PL"/>
        </w:rPr>
        <w:t>W przypadku gdy zabezpieczenie U</w:t>
      </w:r>
      <w:r w:rsidRPr="00BF1E8F">
        <w:rPr>
          <w:rFonts w:ascii="Arial" w:eastAsia="Arial Unicode MS" w:hAnsi="Arial" w:cs="Arial"/>
          <w:color w:val="000000"/>
          <w:sz w:val="24"/>
          <w:szCs w:val="24"/>
          <w:lang w:eastAsia="pl-PL"/>
        </w:rPr>
        <w:t>mowy ustanowione zostało na warunkach określonych w § 5 ust. 3 rozporządzenia Ministra Funduszy i Polityki Regionalnej z dnia 21 września 2022 r. w sprawie zaliczek w ramach programów finansowanych z udz</w:t>
      </w:r>
      <w:r w:rsidR="006F1250">
        <w:rPr>
          <w:rFonts w:ascii="Arial" w:eastAsia="Arial Unicode MS" w:hAnsi="Arial" w:cs="Arial"/>
          <w:color w:val="000000"/>
          <w:sz w:val="24"/>
          <w:szCs w:val="24"/>
          <w:lang w:eastAsia="pl-PL"/>
        </w:rPr>
        <w:t>iałem środków europejskich (Dz.</w:t>
      </w:r>
      <w:r w:rsidRPr="00BF1E8F">
        <w:rPr>
          <w:rFonts w:ascii="Arial" w:eastAsia="Arial Unicode MS" w:hAnsi="Arial" w:cs="Arial"/>
          <w:color w:val="000000"/>
          <w:sz w:val="24"/>
          <w:szCs w:val="24"/>
          <w:lang w:eastAsia="pl-PL"/>
        </w:rPr>
        <w:t>U.</w:t>
      </w:r>
      <w:r w:rsidR="006F1250">
        <w:rPr>
          <w:rFonts w:ascii="Arial" w:eastAsia="Arial Unicode MS" w:hAnsi="Arial" w:cs="Arial"/>
          <w:color w:val="000000"/>
          <w:sz w:val="24"/>
          <w:szCs w:val="24"/>
          <w:lang w:eastAsia="pl-PL"/>
        </w:rPr>
        <w:t>2022.</w:t>
      </w:r>
      <w:r w:rsidRPr="00BF1E8F">
        <w:rPr>
          <w:rFonts w:ascii="Arial" w:eastAsia="Arial Unicode MS" w:hAnsi="Arial" w:cs="Arial"/>
          <w:color w:val="000000"/>
          <w:sz w:val="24"/>
          <w:szCs w:val="24"/>
          <w:lang w:eastAsia="pl-PL"/>
        </w:rPr>
        <w:t>2055), po całkowitym rozliczeniu projektu Beneficjent może wnioskowa</w:t>
      </w:r>
      <w:r w:rsidR="006F1250">
        <w:rPr>
          <w:rFonts w:ascii="Arial" w:eastAsia="Arial Unicode MS" w:hAnsi="Arial" w:cs="Arial"/>
          <w:color w:val="000000"/>
          <w:sz w:val="24"/>
          <w:szCs w:val="24"/>
          <w:lang w:eastAsia="pl-PL"/>
        </w:rPr>
        <w:t xml:space="preserve">ć do Instytucji Pośredniczącej </w:t>
      </w:r>
      <w:r w:rsidRPr="00BF1E8F">
        <w:rPr>
          <w:rFonts w:ascii="Arial" w:eastAsia="Arial Unicode MS" w:hAnsi="Arial" w:cs="Arial"/>
          <w:color w:val="000000"/>
          <w:sz w:val="24"/>
          <w:szCs w:val="24"/>
          <w:lang w:eastAsia="pl-PL"/>
        </w:rPr>
        <w:t>o zmianę zabezpieczenia na weksel in blanco wraz z deklaracją wekslową.</w:t>
      </w:r>
    </w:p>
    <w:p w14:paraId="1E49DCC1" w14:textId="77777777" w:rsidR="008C60E3" w:rsidRPr="00C463BB" w:rsidRDefault="008C60E3" w:rsidP="00C463BB">
      <w:pPr>
        <w:numPr>
          <w:ilvl w:val="0"/>
          <w:numId w:val="52"/>
        </w:numPr>
        <w:suppressAutoHyphens/>
        <w:spacing w:after="0" w:line="276" w:lineRule="auto"/>
        <w:ind w:left="425" w:hanging="425"/>
        <w:rPr>
          <w:rFonts w:ascii="Arial" w:eastAsia="Times New Roman" w:hAnsi="Arial" w:cs="Arial"/>
          <w:sz w:val="24"/>
          <w:szCs w:val="24"/>
          <w:lang w:eastAsia="ar-SA"/>
        </w:rPr>
      </w:pPr>
      <w:r w:rsidRPr="00C463BB">
        <w:rPr>
          <w:rFonts w:ascii="Arial" w:eastAsia="Times New Roman" w:hAnsi="Arial" w:cs="Arial"/>
          <w:sz w:val="24"/>
          <w:szCs w:val="24"/>
          <w:lang w:eastAsia="ar-SA"/>
        </w:rPr>
        <w:lastRenderedPageBreak/>
        <w:t>Instytucja Pośrednicząca informuje Beneficjenta pisemnie o możliwości odbioru dokumentu stanowiącego zabezpieczenie Umowy. W przypadku nieodebrania przez Beneficjenta zabezpieczenia w terminie 3 miesięcy od dnia otrzymania wezwania do odbioru lub złożenia pisemnego wniosku o zniszczenie, zabezpieczenie zostanie komisyjnie zniszczone. Komisyjne niszczenie dokumentu dotyczy wyłącznie weksla in blanco wraz z deklaracją wekslową. W pozostałych sytuacjach zabezpieczenie podlega archiwizacji razem z pozostałą dokumentacją Projektu.</w:t>
      </w:r>
    </w:p>
    <w:p w14:paraId="61D46783" w14:textId="6C51FBAE" w:rsidR="0084012B" w:rsidRPr="0084012B" w:rsidRDefault="00513DC2" w:rsidP="00CE50AD">
      <w:pPr>
        <w:pStyle w:val="Nagwek1"/>
        <w:spacing w:before="240"/>
        <w:rPr>
          <w:rFonts w:eastAsia="Arial"/>
          <w:b w:val="0"/>
          <w:bCs w:val="0"/>
        </w:rPr>
      </w:pPr>
      <w:bookmarkStart w:id="14" w:name="_Toc156195240"/>
      <w:r w:rsidRPr="0084012B">
        <w:t>§ 13</w:t>
      </w:r>
      <w:r>
        <w:t xml:space="preserve"> </w:t>
      </w:r>
      <w:r w:rsidR="0084012B" w:rsidRPr="0084012B">
        <w:t xml:space="preserve">Rozwiązanie Umowy </w:t>
      </w:r>
      <w:bookmarkEnd w:id="14"/>
    </w:p>
    <w:p w14:paraId="2C93E6E1" w14:textId="77777777" w:rsidR="0084012B" w:rsidRPr="0084012B" w:rsidRDefault="0084012B" w:rsidP="0084012B">
      <w:pPr>
        <w:numPr>
          <w:ilvl w:val="0"/>
          <w:numId w:val="40"/>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bez wypowiedzenia, jeżeli:</w:t>
      </w:r>
    </w:p>
    <w:p w14:paraId="410D1ADB"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wykorzystał przekazane środki finansowe (w całości lub w części) na cel inny niż określony w Projekcie lub niezgodnie z Umową oraz przepisami prawa lub procedurami właściwymi dla Programu;</w:t>
      </w:r>
    </w:p>
    <w:p w14:paraId="2ECC2A96"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wniósł zabezpieczenia prawidłowej realizacji Umowy, o którym mowa w § 12 Umowy;</w:t>
      </w:r>
    </w:p>
    <w:p w14:paraId="698A8CF7"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odmówił poddania się kontroli Instytucji Pośredniczącej bądź innych uprawnionych podmiotów;</w:t>
      </w:r>
    </w:p>
    <w:p w14:paraId="034EBCB8"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złożył lub przedstawił Instytucji Pośredniczącej nieprawdziwe, sfałszowane, podrobione, przerobione lub poświadczające nieprawdę albo niepełne dokumenty i informacje w celu uzyskania (wyłudzenia) dofinansowania w ramach Umowy</w:t>
      </w:r>
      <w:r w:rsidRPr="0084012B">
        <w:rPr>
          <w:rFonts w:ascii="Arial" w:eastAsia="Arial" w:hAnsi="Arial" w:cs="Arial"/>
          <w:color w:val="000000"/>
          <w:spacing w:val="-6"/>
          <w:sz w:val="24"/>
          <w:szCs w:val="24"/>
          <w:vertAlign w:val="superscript"/>
          <w:lang w:eastAsia="pl-PL"/>
        </w:rPr>
        <w:footnoteReference w:id="46"/>
      </w:r>
      <w:r w:rsidRPr="0084012B">
        <w:rPr>
          <w:rFonts w:ascii="Arial" w:eastAsia="Arial Unicode MS" w:hAnsi="Arial" w:cs="Arial"/>
          <w:color w:val="000000"/>
          <w:spacing w:val="-6"/>
          <w:sz w:val="24"/>
          <w:szCs w:val="24"/>
          <w:lang w:eastAsia="pl-PL"/>
        </w:rPr>
        <w:t>;</w:t>
      </w:r>
    </w:p>
    <w:p w14:paraId="7EAAA247"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wobec Beneficjenta został złożony wniosek o ogłoszenie upadłości lub gdy Beneficjent pozostaje w stanie likwidacji albo, gdy podlega zarządowi komisarycznemu bądź, gdy zawiesił swoją działalność lub jest przedmiotem postępowań prawnych o podobnym charakterze;</w:t>
      </w:r>
    </w:p>
    <w:p w14:paraId="732069EA"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prowadzi biura projektu na terenie województwa podkarpackiego, zgodnie z warunkami, o których mowa w § 9 ust. 4 pkt 15) Umowy;</w:t>
      </w:r>
    </w:p>
    <w:p w14:paraId="3D8C2AF9"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nie rozpoczął realizacji Projektu w ciągu 3 miesięcy od dnia ponownego przekazania środków dofinansowania w formie zaliczki, w przypadku o którym mowa w </w:t>
      </w:r>
      <w:r w:rsidRPr="0084012B">
        <w:rPr>
          <w:rFonts w:ascii="Arial" w:eastAsia="Arial Unicode MS" w:hAnsi="Arial" w:cs="Arial"/>
          <w:color w:val="000000"/>
          <w:sz w:val="24"/>
          <w:szCs w:val="24"/>
          <w:u w:color="000000"/>
          <w:lang w:eastAsia="pl-PL"/>
        </w:rPr>
        <w:t xml:space="preserve">§ </w:t>
      </w:r>
      <w:r w:rsidRPr="0084012B">
        <w:rPr>
          <w:rFonts w:ascii="Arial" w:eastAsia="Arial Unicode MS" w:hAnsi="Arial" w:cs="Arial"/>
          <w:color w:val="000000"/>
          <w:sz w:val="24"/>
          <w:szCs w:val="24"/>
          <w:lang w:eastAsia="pl-PL"/>
        </w:rPr>
        <w:t>9 ust. 4 pkt 18) Umowy i nie dokonał ich zwrotu.</w:t>
      </w:r>
    </w:p>
    <w:p w14:paraId="45595AC3" w14:textId="77777777" w:rsidR="0084012B" w:rsidRPr="0084012B" w:rsidRDefault="0084012B" w:rsidP="0084012B">
      <w:pPr>
        <w:numPr>
          <w:ilvl w:val="0"/>
          <w:numId w:val="44"/>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z zachowaniem jednomiesięcznego okresu wypowiedzenia, jeżeli Beneficjent:</w:t>
      </w:r>
    </w:p>
    <w:p w14:paraId="0FFBCF8C" w14:textId="77777777" w:rsidR="0084012B" w:rsidRPr="0084012B" w:rsidRDefault="0084012B" w:rsidP="0084012B">
      <w:pPr>
        <w:numPr>
          <w:ilvl w:val="0"/>
          <w:numId w:val="4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ustalonej we Wniosku; początkowej daty okresu realizacji Projektu;</w:t>
      </w:r>
    </w:p>
    <w:p w14:paraId="4A55E62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zaprzestał realizacji Projektu; </w:t>
      </w:r>
    </w:p>
    <w:p w14:paraId="5C6A69A3"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utrudniał przeprowadzenie kontroli przez Instytucję Pośredniczącą bądź inne uprawnione podmioty; </w:t>
      </w:r>
    </w:p>
    <w:p w14:paraId="7963706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określonym terminie nie wykonał zaleceń pokontrolnych; </w:t>
      </w:r>
    </w:p>
    <w:p w14:paraId="76DBDF4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przedłożył w określonym terminie, pomimo pisemnego wezwania przez Instytucję Pośredniczącą, wniosku o płatność, poprawek, uzupełnień lub wyjaśnień do wniosku o płatność; </w:t>
      </w:r>
    </w:p>
    <w:p w14:paraId="6C10B78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osiągnął zamierzonego w Projekcie celu lub nie osiągnął zakładanych wskaźników produktu i rezultatu Projektu;</w:t>
      </w:r>
    </w:p>
    <w:p w14:paraId="585D73B5"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wywiązuje się z obowiązków nałożonych na niego w Umowie, realizuje Projekt niezgodnie z kryteriami wyboru projektów, w sposób niezgodny z Umową, przepisami </w:t>
      </w:r>
      <w:r w:rsidRPr="0084012B">
        <w:rPr>
          <w:rFonts w:ascii="Arial" w:eastAsia="Arial Unicode MS" w:hAnsi="Arial" w:cs="Arial"/>
          <w:color w:val="000000"/>
          <w:sz w:val="24"/>
          <w:szCs w:val="24"/>
          <w:lang w:eastAsia="pl-PL"/>
        </w:rPr>
        <w:lastRenderedPageBreak/>
        <w:t>prawa lub procedurami właściwymi dla Programu;</w:t>
      </w:r>
    </w:p>
    <w:p w14:paraId="142CD37A"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dnia przekazania środków dofinansowania w formie zaliczki, o której mowa w § 4 ust. 1 pkt 1) OWRP i nie dokonał ich zwrotu.</w:t>
      </w:r>
    </w:p>
    <w:p w14:paraId="16B9B84E" w14:textId="77777777" w:rsidR="0084012B" w:rsidRPr="0084012B" w:rsidRDefault="0084012B" w:rsidP="0084012B">
      <w:pPr>
        <w:widowControl w:val="0"/>
        <w:numPr>
          <w:ilvl w:val="0"/>
          <w:numId w:val="47"/>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Umowa może zostać rozwiązana w wyniku zgodnej woli Stron, z zastrzeżeniem, że nie występują przesłanki wskazane w ust. 1, jeżeli:</w:t>
      </w:r>
    </w:p>
    <w:p w14:paraId="6DE038AA" w14:textId="7F7FA3E3"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zwrócił się z wnioskiem do Instytucji Pośredniczącej o rozwiązanie Umowy, pod warunkiem wypełnienia obowiązku, o którym mowa w § </w:t>
      </w:r>
      <w:r w:rsidR="00FC11A9" w:rsidRPr="0084012B">
        <w:rPr>
          <w:rFonts w:ascii="Arial" w:eastAsia="Arial Unicode MS" w:hAnsi="Arial" w:cs="Arial"/>
          <w:color w:val="000000"/>
          <w:sz w:val="24"/>
          <w:szCs w:val="24"/>
          <w:lang w:eastAsia="pl-PL"/>
        </w:rPr>
        <w:t>1</w:t>
      </w:r>
      <w:r w:rsidR="00273F79">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w:t>
      </w:r>
    </w:p>
    <w:p w14:paraId="4DEAB1AA" w14:textId="77777777"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wystąpiła inna, niezależna od Beneficjenta okoliczność, która uniemożliwia dalsze wykonywanie obowiązków w niej zawartych.</w:t>
      </w:r>
    </w:p>
    <w:p w14:paraId="3FAEB3C7" w14:textId="1023A64E" w:rsidR="0084012B" w:rsidRPr="0084012B" w:rsidRDefault="0084012B" w:rsidP="0084012B">
      <w:pPr>
        <w:widowControl w:val="0"/>
        <w:numPr>
          <w:ilvl w:val="0"/>
          <w:numId w:val="50"/>
        </w:numPr>
        <w:suppressAutoHyphens/>
        <w:spacing w:after="6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W przypadku zaistnienia okoliczności, o których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13 ust. 1 - ust. 3 Umowy,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 stosuje się odpowiednio.</w:t>
      </w:r>
    </w:p>
    <w:p w14:paraId="2C33BE26" w14:textId="77777777" w:rsidR="0084012B" w:rsidRPr="0084012B" w:rsidRDefault="0084012B" w:rsidP="00CE50AD">
      <w:pPr>
        <w:widowControl w:val="0"/>
        <w:tabs>
          <w:tab w:val="left" w:pos="284"/>
        </w:tab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14</w:t>
      </w:r>
    </w:p>
    <w:p w14:paraId="58127E03"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rozwiązania Umowy na podstawie § 13 ust. 1 Umowy lub § 13 ust. 2 pkt 8) Umowy Beneficjent zobowiązany jest do zwrotu całości otrzymanego dofinansowania wraz z odsetkami w wysokości określonej jak dla zaległości podatkowych liczonymi od dnia przekazania środków dofinansowania.</w:t>
      </w:r>
    </w:p>
    <w:p w14:paraId="58791A7F" w14:textId="135D8593"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przypadku rozwiązania Umowy w trybie § 13 ust. 2 pkt 1) - </w:t>
      </w:r>
      <w:r w:rsidR="00227CB1">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i ust. 3 Umowy, pod warunkiem wypełnienia obowiązku, o którym mowa w § </w:t>
      </w:r>
      <w:r w:rsidR="00FC11A9" w:rsidRPr="0084012B">
        <w:rPr>
          <w:rFonts w:ascii="Arial" w:eastAsia="Arial Unicode MS" w:hAnsi="Arial" w:cs="Arial"/>
          <w:color w:val="000000"/>
          <w:sz w:val="24"/>
          <w:szCs w:val="24"/>
          <w:lang w:eastAsia="pl-PL"/>
        </w:rPr>
        <w:t>1</w:t>
      </w:r>
      <w:r w:rsidR="006139BE">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 Beneficjent ma prawo do wydatkowania wyłącznie tej części otrzymanych transz dofinansowania, które odpowiadają prawidłowo zrealizowanej części Projektu, o ile możliwe jest zastosowanie zasady proporcjonalności. Przez prawidłowo zrealizowaną część Projektu należy rozumieć realizację w sposób zgodny z Umową, przepisami prawa lub procedurami właściwymi dla Programu oraz zgodnie z kryteriami wyboru projektów. Beneficjent zobowiązuje się przedstawić rozliczenie otrzymanych transz dofinansowania, w formie wniosku o płatność, w terminie 30 dni kalendarzowych od dnia rozwiązania Umowy.</w:t>
      </w:r>
    </w:p>
    <w:p w14:paraId="38FA5912"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Pozostałą niewydatkowaną i nierozliczoną kwotę Beneficjent zobowiązany jest zwrócić wraz z odsetkami w wysokości określonej jak dla zaległości podatkowych liczonymi od dnia przekazania środków dofinansowania.</w:t>
      </w:r>
    </w:p>
    <w:p w14:paraId="7737E6B2" w14:textId="77777777" w:rsidR="0084012B" w:rsidRPr="0084012B" w:rsidRDefault="0084012B" w:rsidP="00ED2F7F">
      <w:pPr>
        <w:widowControl w:val="0"/>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o którym mowa w § 13 ust. 1 Umowy, rozwiązanie Umowy następuje poprzez</w:t>
      </w:r>
      <w:bookmarkStart w:id="15" w:name="_Hlk124415829"/>
      <w:r w:rsidRPr="0084012B">
        <w:rPr>
          <w:rFonts w:ascii="Arial" w:eastAsia="Arial Unicode MS" w:hAnsi="Arial" w:cs="Arial"/>
          <w:color w:val="00000A"/>
          <w:sz w:val="24"/>
          <w:szCs w:val="24"/>
          <w:lang w:eastAsia="pl-PL"/>
        </w:rPr>
        <w:t xml:space="preserve"> oświadczenie Instytucji Pośredniczącej w tym zakresie, przesłane za pośrednictwem ePUAP, opatrzone podpisem kwalifikowanym</w:t>
      </w:r>
      <w:r w:rsidRPr="0084012B">
        <w:rPr>
          <w:rFonts w:ascii="Arial" w:eastAsia="Arial Unicode MS" w:hAnsi="Arial" w:cs="Arial"/>
          <w:color w:val="000000"/>
          <w:sz w:val="24"/>
          <w:szCs w:val="24"/>
          <w:lang w:eastAsia="pl-PL"/>
        </w:rPr>
        <w:t xml:space="preserve">. </w:t>
      </w:r>
      <w:bookmarkEnd w:id="15"/>
    </w:p>
    <w:p w14:paraId="369A2EBB"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razie rozwiązania Umowy z przyczyn, o których mowa w § 13 ust. 1 - ust. 3 Umowy, Beneficjentowi nie przysługuje odszkodowanie. </w:t>
      </w:r>
    </w:p>
    <w:p w14:paraId="53FF7D58"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 nie zwalnia Beneficjenta z obowiązków w zakresie przechowywania dokumentów i obowiązków wynikających z ustawy o ochronie danych osobowych, niezależnie od etapu realizacji Projektu.</w:t>
      </w:r>
    </w:p>
    <w:p w14:paraId="1F8682F5" w14:textId="7A9251FA" w:rsidR="002145F1" w:rsidRPr="002145F1" w:rsidRDefault="00513DC2" w:rsidP="00CE50AD">
      <w:pPr>
        <w:pStyle w:val="Nagwek1"/>
        <w:spacing w:before="240"/>
        <w:rPr>
          <w:rFonts w:eastAsia="Arial"/>
          <w:b w:val="0"/>
          <w:bCs w:val="0"/>
        </w:rPr>
      </w:pPr>
      <w:bookmarkStart w:id="16" w:name="_Toc156195241"/>
      <w:r w:rsidRPr="0084012B">
        <w:t>§ 15</w:t>
      </w:r>
      <w:r>
        <w:t xml:space="preserve"> </w:t>
      </w:r>
      <w:r w:rsidR="00715AA7">
        <w:t>Postanowienia końcowe</w:t>
      </w:r>
      <w:bookmarkEnd w:id="16"/>
    </w:p>
    <w:p w14:paraId="5C4C2E3C" w14:textId="77777777" w:rsidR="002145F1" w:rsidRPr="0084012B" w:rsidRDefault="002145F1" w:rsidP="00ED2F7F">
      <w:pPr>
        <w:numPr>
          <w:ilvl w:val="0"/>
          <w:numId w:val="66"/>
        </w:numPr>
        <w:tabs>
          <w:tab w:val="clear" w:pos="720"/>
          <w:tab w:val="left" w:pos="426"/>
        </w:tabs>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Strony Umowy podają następujące adresy dla wzajemnych doręczeń dokumentów, pism i oświadczeń składanych w toku wykonywania Umowy: </w:t>
      </w:r>
    </w:p>
    <w:p w14:paraId="7196A71C"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w:t>
      </w:r>
    </w:p>
    <w:p w14:paraId="3B95CBEB" w14:textId="6F67C5A1" w:rsidR="002145F1" w:rsidRPr="00C21115"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Wojewódzki Urząd Pracy w Rzeszowie,</w:t>
      </w:r>
    </w:p>
    <w:p w14:paraId="36BA7372" w14:textId="77777777" w:rsidR="001A47BA" w:rsidRPr="001A47BA" w:rsidRDefault="002145F1" w:rsidP="00C21115">
      <w:pPr>
        <w:pStyle w:val="Akapitzlist"/>
        <w:widowControl w:val="0"/>
        <w:tabs>
          <w:tab w:val="left" w:pos="1134"/>
        </w:tabs>
        <w:spacing w:after="0" w:line="276" w:lineRule="auto"/>
        <w:ind w:left="993" w:firstLine="14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ul. Adama Stanisława Naruszewicza 11, 35-055 Rzeszów</w:t>
      </w:r>
      <w:r w:rsidR="001A47BA" w:rsidRPr="001A47BA">
        <w:rPr>
          <w:rFonts w:ascii="Arial" w:eastAsia="Arial Unicode MS" w:hAnsi="Arial" w:cs="Arial"/>
          <w:color w:val="000000"/>
          <w:sz w:val="24"/>
          <w:szCs w:val="24"/>
          <w:lang w:eastAsia="pl-PL"/>
        </w:rPr>
        <w:t>;</w:t>
      </w:r>
    </w:p>
    <w:p w14:paraId="6282399E" w14:textId="43052071" w:rsidR="00205AAA" w:rsidRPr="001A47BA"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 xml:space="preserve">ePUAP: </w:t>
      </w:r>
      <w:hyperlink r:id="rId8" w:history="1">
        <w:r w:rsidRPr="00C21115">
          <w:rPr>
            <w:rFonts w:ascii="Arial" w:eastAsia="Times New Roman" w:hAnsi="Arial" w:cs="Arial"/>
            <w:color w:val="0000FF"/>
            <w:sz w:val="24"/>
            <w:szCs w:val="24"/>
            <w:u w:val="single"/>
            <w:lang w:eastAsia="pl-PL"/>
          </w:rPr>
          <w:t>http://epuap.gov.pl</w:t>
        </w:r>
      </w:hyperlink>
      <w:r w:rsidRPr="00C21115">
        <w:rPr>
          <w:rFonts w:ascii="Arial" w:eastAsia="Times New Roman" w:hAnsi="Arial" w:cs="Arial"/>
          <w:color w:val="0000FF"/>
          <w:sz w:val="24"/>
          <w:szCs w:val="24"/>
          <w:u w:val="single"/>
          <w:lang w:eastAsia="pl-PL"/>
        </w:rPr>
        <w:t xml:space="preserve"> /WUP-RZESZOW/SkrytkaESP</w:t>
      </w:r>
    </w:p>
    <w:p w14:paraId="67456329"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t>
      </w:r>
    </w:p>
    <w:p w14:paraId="6BFA0551" w14:textId="7E0C92E6" w:rsidR="002145F1" w:rsidRPr="0084012B" w:rsidRDefault="002145F1" w:rsidP="002145F1">
      <w:pPr>
        <w:widowControl w:val="0"/>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a)</w:t>
      </w:r>
      <w:r w:rsidR="002714E3">
        <w:rPr>
          <w:rFonts w:ascii="Arial" w:eastAsia="Arial Unicode MS" w:hAnsi="Arial" w:cs="Arial"/>
          <w:color w:val="000000"/>
          <w:sz w:val="24"/>
          <w:szCs w:val="24"/>
          <w:lang w:eastAsia="pl-PL"/>
        </w:rPr>
        <w:t xml:space="preserve"> </w:t>
      </w:r>
      <w:permStart w:id="1555312551" w:edGrp="everyone"/>
      <w:r w:rsidRPr="0084012B">
        <w:rPr>
          <w:rFonts w:ascii="Arial" w:eastAsia="Arial Unicode MS" w:hAnsi="Arial" w:cs="Arial"/>
          <w:color w:val="000000"/>
          <w:sz w:val="24"/>
          <w:szCs w:val="24"/>
          <w:lang w:eastAsia="pl-PL"/>
        </w:rPr>
        <w:t>……………..………........................................................................................</w:t>
      </w:r>
    </w:p>
    <w:permEnd w:id="1555312551"/>
    <w:p w14:paraId="71AAE411" w14:textId="620EFA94" w:rsidR="002145F1" w:rsidRPr="0084012B" w:rsidRDefault="002145F1" w:rsidP="002145F1">
      <w:pPr>
        <w:widowControl w:val="0"/>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b)</w:t>
      </w:r>
      <w:r w:rsidRPr="00682423">
        <w:rPr>
          <w:rFonts w:ascii="Arial" w:eastAsia="Arial Unicode MS" w:hAnsi="Arial" w:cs="Arial"/>
          <w:sz w:val="24"/>
          <w:szCs w:val="24"/>
          <w:lang w:eastAsia="pl-PL"/>
        </w:rPr>
        <w:t xml:space="preserve"> </w:t>
      </w:r>
      <w:r w:rsidRPr="0084012B">
        <w:rPr>
          <w:rFonts w:ascii="Arial" w:eastAsia="Arial Unicode MS" w:hAnsi="Arial" w:cs="Arial"/>
          <w:sz w:val="24"/>
          <w:szCs w:val="24"/>
          <w:lang w:eastAsia="pl-PL"/>
        </w:rPr>
        <w:t xml:space="preserve">ePUAP: </w:t>
      </w:r>
      <w:permStart w:id="709783703" w:edGrp="everyone"/>
      <w:r w:rsidR="002714E3">
        <w:rPr>
          <w:rFonts w:ascii="Arial" w:eastAsia="Arial Unicode MS" w:hAnsi="Arial" w:cs="Arial"/>
          <w:color w:val="000000"/>
          <w:sz w:val="24"/>
          <w:szCs w:val="24"/>
          <w:lang w:eastAsia="pl-PL"/>
        </w:rPr>
        <w:t>……………………………………………………………………………</w:t>
      </w:r>
    </w:p>
    <w:permEnd w:id="709783703"/>
    <w:p w14:paraId="43FC52E4" w14:textId="748CC840"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dokumenty, pisma i oświadczenia przesłane na adresy, o których mowa w ust. 1 Strony uznają za skutecznie doręczone, niezależnie od tego, czy dokumenty, pisma i oświadczenia zostały rzeczywiście odebrane przez Strony, o ile Strona nie poinformowała w formie pisemnej lub elektronicznej o zmianie adresu dla wz</w:t>
      </w:r>
      <w:r w:rsidR="001F2345">
        <w:rPr>
          <w:rFonts w:ascii="Arial" w:eastAsia="Arial Unicode MS" w:hAnsi="Arial" w:cs="Arial"/>
          <w:color w:val="000000"/>
          <w:sz w:val="24"/>
          <w:szCs w:val="24"/>
          <w:lang w:eastAsia="pl-PL"/>
        </w:rPr>
        <w:t>ajemnych doręczeń, zgodnie z § 19</w:t>
      </w:r>
      <w:r w:rsidRPr="0084012B">
        <w:rPr>
          <w:rFonts w:ascii="Arial" w:eastAsia="Arial Unicode MS" w:hAnsi="Arial" w:cs="Arial"/>
          <w:color w:val="000000"/>
          <w:sz w:val="24"/>
          <w:szCs w:val="24"/>
          <w:lang w:eastAsia="pl-PL"/>
        </w:rPr>
        <w:t xml:space="preserve"> ust. 2 OWRP.</w:t>
      </w:r>
    </w:p>
    <w:p w14:paraId="4204D244" w14:textId="77777777"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wątpliwości związane z realizacją Umowy wyjaśniane będą przez Strony w formie pisemnej lub elektronicznej.</w:t>
      </w:r>
    </w:p>
    <w:p w14:paraId="4E034196" w14:textId="77777777" w:rsidR="002145F1" w:rsidRPr="002145F1"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Za formę elektroniczną uważa się korespondencję prowadzoną za pośrednictwem SL2021, SOWA EFS oraz ePUAP, z zastrzeżeniem, że nie mogą być przedmiotem komunikacji wyłącznie przy wykorzystaniu SL2021 i SOWA EFS:</w:t>
      </w:r>
    </w:p>
    <w:p w14:paraId="6DF7EAE3"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zmiany treści Umowy;</w:t>
      </w:r>
    </w:p>
    <w:p w14:paraId="5AFAE6AC"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w:t>
      </w:r>
    </w:p>
    <w:p w14:paraId="66703703" w14:textId="68102C51"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procedura kontrolna przewidziana w § 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OWRP, przy czym zawiadomienie o kontroli o którym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ust.10 OWRP może być przekazywane za pośrednictwem SL2021;</w:t>
      </w:r>
    </w:p>
    <w:p w14:paraId="79FB68D2"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dochodzenie zwrotu środków od Beneficjenta, w tym prowadzenie postępowania administracyjnego w celu wydania decyzji o zwrocie środków;</w:t>
      </w:r>
    </w:p>
    <w:p w14:paraId="13EBA56F" w14:textId="23FF0910" w:rsidR="00715AA7" w:rsidRPr="002145F1" w:rsidRDefault="002145F1" w:rsidP="002145F1">
      <w:pPr>
        <w:widowControl w:val="0"/>
        <w:numPr>
          <w:ilvl w:val="0"/>
          <w:numId w:val="38"/>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inne czynności, dla których zastrzeżono formę pisemną.</w:t>
      </w:r>
    </w:p>
    <w:p w14:paraId="0B7888C4" w14:textId="51B5DBA7" w:rsidR="0084012B" w:rsidRPr="0084012B" w:rsidRDefault="0084012B" w:rsidP="00CE50AD">
      <w:pPr>
        <w:widowControl w:val="0"/>
        <w:suppressAutoHyphen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2145F1">
        <w:rPr>
          <w:rFonts w:ascii="Arial" w:eastAsia="Arial Unicode MS" w:hAnsi="Arial" w:cs="Arial"/>
          <w:b/>
          <w:bCs/>
          <w:color w:val="000000"/>
          <w:sz w:val="24"/>
          <w:szCs w:val="24"/>
          <w:lang w:eastAsia="pl-PL"/>
        </w:rPr>
        <w:t>6</w:t>
      </w:r>
    </w:p>
    <w:p w14:paraId="2A237AFB" w14:textId="77777777"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Umowa może zostać zmieniona, na podstawie zgodnego oświadczenia Stron Umowy w wyniku wystąpienia okoliczności, które wymagają zmian w treści Umowy, niezbędnych dla zapewnienia prawidłowej realizacji Projektu. </w:t>
      </w:r>
    </w:p>
    <w:p w14:paraId="2E31B65E" w14:textId="57EB4166"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Zmiany Umowy wymagają formy określonej w § </w:t>
      </w:r>
      <w:r w:rsidR="001F2345">
        <w:rPr>
          <w:rFonts w:ascii="Arial" w:eastAsia="Arial Unicode MS" w:hAnsi="Arial" w:cs="Arial"/>
          <w:color w:val="000000"/>
          <w:sz w:val="24"/>
          <w:szCs w:val="24"/>
          <w:lang w:eastAsia="pl-PL"/>
        </w:rPr>
        <w:t>19</w:t>
      </w:r>
      <w:r w:rsidR="00C03D8A"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OWRP. </w:t>
      </w:r>
    </w:p>
    <w:p w14:paraId="442DFD0E" w14:textId="4F84F914" w:rsidR="0084012B" w:rsidRPr="0084012B" w:rsidRDefault="0084012B" w:rsidP="00CE50AD">
      <w:pPr>
        <w:widowControl w:val="0"/>
        <w:tabs>
          <w:tab w:val="left" w:pos="284"/>
        </w:tabs>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F06BF0">
        <w:rPr>
          <w:rFonts w:ascii="Arial" w:eastAsia="Arial Unicode MS" w:hAnsi="Arial" w:cs="Arial"/>
          <w:b/>
          <w:bCs/>
          <w:color w:val="000000"/>
          <w:sz w:val="24"/>
          <w:szCs w:val="24"/>
          <w:lang w:eastAsia="pl-PL"/>
        </w:rPr>
        <w:t>7</w:t>
      </w:r>
    </w:p>
    <w:p w14:paraId="3351D1D0" w14:textId="77777777" w:rsidR="0084012B" w:rsidRPr="0084012B" w:rsidRDefault="0084012B" w:rsidP="0084012B">
      <w:pPr>
        <w:widowControl w:val="0"/>
        <w:numPr>
          <w:ilvl w:val="0"/>
          <w:numId w:val="54"/>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Spory związane z realizacją niniejszej Umowy Strony będą starały się rozwiązać polubownie.</w:t>
      </w:r>
    </w:p>
    <w:p w14:paraId="64EAD63A" w14:textId="77777777" w:rsidR="0084012B" w:rsidRPr="0084012B" w:rsidRDefault="0084012B" w:rsidP="0084012B">
      <w:pPr>
        <w:widowControl w:val="0"/>
        <w:numPr>
          <w:ilvl w:val="0"/>
          <w:numId w:val="54"/>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braku porozumienia spór będzie podlegał rozstrzygnięciu przez sąd powszechny właściwy dla siedziby Instytucji Pośredniczącej.</w:t>
      </w:r>
    </w:p>
    <w:p w14:paraId="20295BB8" w14:textId="77777777" w:rsidR="0084012B" w:rsidRPr="0084012B" w:rsidRDefault="0084012B" w:rsidP="0084012B">
      <w:pPr>
        <w:widowControl w:val="0"/>
        <w:numPr>
          <w:ilvl w:val="0"/>
          <w:numId w:val="54"/>
        </w:numPr>
        <w:spacing w:after="6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powstania sporów pomiędzy Stronami Umowy, prawem właściwym do ich rozstrzygania jest prawo obowiązujące na terytorium Rzeczypospolitej Polskiej.</w:t>
      </w:r>
    </w:p>
    <w:p w14:paraId="6DB063DA" w14:textId="085F8071" w:rsidR="0084012B" w:rsidRPr="0084012B" w:rsidRDefault="0084012B" w:rsidP="00CE50AD">
      <w:pPr>
        <w:spacing w:before="240" w:after="60" w:line="276" w:lineRule="auto"/>
        <w:rPr>
          <w:rFonts w:ascii="Arial" w:eastAsia="Arial" w:hAnsi="Arial" w:cs="Arial"/>
          <w:b/>
          <w:bCs/>
          <w:color w:val="000000"/>
          <w:sz w:val="24"/>
          <w:szCs w:val="24"/>
          <w:lang w:eastAsia="pl-PL"/>
        </w:rPr>
      </w:pPr>
      <w:r w:rsidRPr="0084012B">
        <w:rPr>
          <w:rFonts w:ascii="Arial" w:eastAsia="Arial Unicode MS" w:hAnsi="Arial" w:cs="Arial"/>
          <w:b/>
          <w:bCs/>
          <w:color w:val="000000"/>
          <w:sz w:val="24"/>
          <w:szCs w:val="24"/>
          <w:lang w:eastAsia="pl-PL"/>
        </w:rPr>
        <w:t xml:space="preserve">§ </w:t>
      </w:r>
      <w:r w:rsidR="002145F1" w:rsidRPr="0084012B">
        <w:rPr>
          <w:rFonts w:ascii="Arial" w:eastAsia="Arial Unicode MS" w:hAnsi="Arial" w:cs="Arial"/>
          <w:b/>
          <w:bCs/>
          <w:color w:val="000000"/>
          <w:sz w:val="24"/>
          <w:szCs w:val="24"/>
          <w:lang w:eastAsia="pl-PL"/>
        </w:rPr>
        <w:t>1</w:t>
      </w:r>
      <w:r w:rsidR="002145F1">
        <w:rPr>
          <w:rFonts w:ascii="Arial" w:eastAsia="Arial Unicode MS" w:hAnsi="Arial" w:cs="Arial"/>
          <w:b/>
          <w:bCs/>
          <w:color w:val="000000"/>
          <w:sz w:val="24"/>
          <w:szCs w:val="24"/>
          <w:lang w:eastAsia="pl-PL"/>
        </w:rPr>
        <w:t>8</w:t>
      </w:r>
    </w:p>
    <w:p w14:paraId="22F3A360" w14:textId="77777777" w:rsidR="0084012B" w:rsidRPr="0084012B" w:rsidRDefault="0084012B" w:rsidP="0084012B">
      <w:p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Umowa wchodzi w życie z dniem podpisania przez obydwie Strony Umowy.</w:t>
      </w:r>
    </w:p>
    <w:p w14:paraId="67B1BD89" w14:textId="40B918C3" w:rsidR="0084012B" w:rsidRPr="0084012B" w:rsidRDefault="0084012B" w:rsidP="00CE50AD">
      <w:pPr>
        <w:pStyle w:val="Nagwek1"/>
        <w:spacing w:before="240"/>
      </w:pPr>
      <w:bookmarkStart w:id="17" w:name="_Toc156195242"/>
      <w:r w:rsidRPr="0084012B">
        <w:t xml:space="preserve">§ </w:t>
      </w:r>
      <w:r w:rsidR="002145F1" w:rsidRPr="0084012B">
        <w:t>1</w:t>
      </w:r>
      <w:r w:rsidR="002145F1">
        <w:t>9</w:t>
      </w:r>
      <w:r w:rsidR="00513DC2">
        <w:t xml:space="preserve"> Załączniki</w:t>
      </w:r>
      <w:bookmarkEnd w:id="17"/>
    </w:p>
    <w:p w14:paraId="28C12A61" w14:textId="77777777" w:rsidR="0084012B" w:rsidRPr="0084012B" w:rsidRDefault="0084012B" w:rsidP="0084012B">
      <w:pPr>
        <w:numPr>
          <w:ilvl w:val="0"/>
          <w:numId w:val="56"/>
        </w:numPr>
        <w:spacing w:after="0" w:line="276" w:lineRule="auto"/>
        <w:ind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Integralną część niniejszej Umowy stanowią następujące załączniki:</w:t>
      </w:r>
    </w:p>
    <w:p w14:paraId="19D6857D" w14:textId="77777777" w:rsid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1 Ogólne Warunki Realizacji Projektu rozliczanego w oparciu o uproszczone metody rozliczeń w ramach Priorytetu FEPK.07 </w:t>
      </w:r>
      <w:r w:rsidRPr="0084012B">
        <w:rPr>
          <w:rFonts w:ascii="Arial" w:eastAsia="Arial Unicode MS" w:hAnsi="Arial" w:cs="Arial"/>
          <w:i/>
          <w:color w:val="000000"/>
          <w:sz w:val="24"/>
          <w:szCs w:val="24"/>
          <w:lang w:eastAsia="pl-PL"/>
        </w:rPr>
        <w:t>Kapitał Ludzki gotowy do zmian</w:t>
      </w:r>
      <w:r w:rsidRPr="0084012B">
        <w:rPr>
          <w:rFonts w:ascii="Arial" w:eastAsia="Arial Unicode MS" w:hAnsi="Arial" w:cs="Arial"/>
          <w:color w:val="000000"/>
          <w:sz w:val="24"/>
          <w:szCs w:val="24"/>
          <w:lang w:eastAsia="pl-PL"/>
        </w:rPr>
        <w:t xml:space="preserve"> programu regionalnego Fundusze Europejskie dla Podkarpacia 2021-2027;</w:t>
      </w:r>
    </w:p>
    <w:p w14:paraId="753E6EFF" w14:textId="1EBCCD7D" w:rsidR="0084012B" w:rsidRP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ED6F42">
        <w:rPr>
          <w:rFonts w:ascii="Arial" w:eastAsia="Arial Unicode MS" w:hAnsi="Arial" w:cs="Arial"/>
          <w:color w:val="000000"/>
          <w:sz w:val="24"/>
          <w:szCs w:val="24"/>
          <w:lang w:eastAsia="pl-PL"/>
        </w:rPr>
        <w:t xml:space="preserve">załącznik nr 2 Wniosek o dofinansowanie Projektu </w:t>
      </w:r>
      <w:r w:rsidR="00ED6F42" w:rsidRPr="00ED6F42">
        <w:rPr>
          <w:rFonts w:ascii="Arial" w:eastAsia="Arial Unicode MS" w:hAnsi="Arial" w:cs="Arial"/>
          <w:color w:val="000000"/>
          <w:sz w:val="24"/>
          <w:szCs w:val="24"/>
          <w:lang w:eastAsia="pl-PL"/>
        </w:rPr>
        <w:t xml:space="preserve">o numerze </w:t>
      </w:r>
      <w:permStart w:id="2017204928" w:edGrp="everyone"/>
      <w:r w:rsidR="00ED6F42" w:rsidRPr="00ED6F42">
        <w:rPr>
          <w:rFonts w:ascii="Arial" w:eastAsia="Arial Unicode MS" w:hAnsi="Arial" w:cs="Arial"/>
          <w:color w:val="000000"/>
          <w:sz w:val="24"/>
          <w:szCs w:val="24"/>
          <w:lang w:eastAsia="pl-PL"/>
        </w:rPr>
        <w:t>……………..</w:t>
      </w:r>
      <w:permEnd w:id="2017204928"/>
      <w:r w:rsidR="00ED6F42">
        <w:rPr>
          <w:rFonts w:ascii="Arial" w:eastAsia="Arial Unicode MS" w:hAnsi="Arial" w:cs="Arial"/>
          <w:color w:val="000000"/>
          <w:sz w:val="24"/>
          <w:szCs w:val="24"/>
          <w:lang w:eastAsia="pl-PL"/>
        </w:rPr>
        <w:t xml:space="preserve"> (suma kontrolna W</w:t>
      </w:r>
      <w:r w:rsidR="00ED6F42" w:rsidRPr="00ED6F42">
        <w:rPr>
          <w:rFonts w:ascii="Arial" w:eastAsia="Arial Unicode MS" w:hAnsi="Arial" w:cs="Arial"/>
          <w:color w:val="000000"/>
          <w:sz w:val="24"/>
          <w:szCs w:val="24"/>
          <w:lang w:eastAsia="pl-PL"/>
        </w:rPr>
        <w:t xml:space="preserve">niosku: </w:t>
      </w:r>
      <w:permStart w:id="1674654088" w:edGrp="everyone"/>
      <w:r w:rsidR="00ED6F42" w:rsidRPr="00ED6F42">
        <w:rPr>
          <w:rFonts w:ascii="Arial" w:eastAsia="Arial Unicode MS" w:hAnsi="Arial" w:cs="Arial"/>
          <w:color w:val="000000"/>
          <w:sz w:val="24"/>
          <w:szCs w:val="24"/>
          <w:lang w:eastAsia="pl-PL"/>
        </w:rPr>
        <w:t>……………………..</w:t>
      </w:r>
      <w:permEnd w:id="1674654088"/>
      <w:r w:rsidR="00ED6F42" w:rsidRPr="00ED6F42">
        <w:rPr>
          <w:rFonts w:ascii="Arial" w:eastAsia="Arial Unicode MS" w:hAnsi="Arial" w:cs="Arial"/>
          <w:color w:val="000000"/>
          <w:sz w:val="24"/>
          <w:szCs w:val="24"/>
          <w:lang w:eastAsia="pl-PL"/>
        </w:rPr>
        <w:t>);</w:t>
      </w:r>
    </w:p>
    <w:p w14:paraId="4D177083" w14:textId="71B68EAC"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3</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Zakres danych nt. uczestników Projektu oraz podmiotów obejmowanych wsparciem gromadzonych w CST2021;</w:t>
      </w:r>
    </w:p>
    <w:p w14:paraId="174427D6" w14:textId="4EB9066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załącznik nr </w:t>
      </w:r>
      <w:r w:rsidR="001F2345">
        <w:rPr>
          <w:rFonts w:ascii="Arial" w:eastAsia="Arial Unicode MS" w:hAnsi="Arial" w:cs="Arial"/>
          <w:color w:val="000000"/>
          <w:sz w:val="24"/>
          <w:szCs w:val="24"/>
          <w:lang w:eastAsia="pl-PL"/>
        </w:rPr>
        <w:t>4</w:t>
      </w:r>
      <w:r w:rsidR="001F2345" w:rsidRPr="0084012B">
        <w:rPr>
          <w:rFonts w:ascii="Arial" w:eastAsia="Arial Unicode MS" w:hAnsi="Arial" w:cs="Arial"/>
          <w:color w:val="000000"/>
          <w:sz w:val="24"/>
          <w:szCs w:val="24"/>
          <w:lang w:eastAsia="pl-PL"/>
        </w:rPr>
        <w:t xml:space="preserve"> </w:t>
      </w:r>
      <w:permStart w:id="1378635045" w:edGrp="everyone"/>
      <w:r w:rsidRPr="0084012B">
        <w:rPr>
          <w:rFonts w:ascii="Arial" w:eastAsia="Arial Unicode MS" w:hAnsi="Arial" w:cs="Arial"/>
          <w:color w:val="000000"/>
          <w:sz w:val="24"/>
          <w:szCs w:val="24"/>
          <w:lang w:eastAsia="pl-PL"/>
        </w:rPr>
        <w:t>Dokument wskazujący na umocowanie do działania na rzecz i w imieniu Beneficjenta</w:t>
      </w:r>
      <w:permEnd w:id="1378635045"/>
      <w:r w:rsidR="00ED6F42">
        <w:rPr>
          <w:rStyle w:val="Odwoanieprzypisudolnego"/>
          <w:rFonts w:ascii="Arial" w:eastAsia="Arial Unicode MS" w:hAnsi="Arial" w:cs="Arial"/>
          <w:color w:val="000000"/>
          <w:sz w:val="24"/>
          <w:szCs w:val="24"/>
          <w:lang w:eastAsia="pl-PL"/>
        </w:rPr>
        <w:footnoteReference w:id="47"/>
      </w:r>
      <w:r w:rsidRPr="0084012B">
        <w:rPr>
          <w:rFonts w:ascii="Arial" w:eastAsia="Arial Unicode MS" w:hAnsi="Arial" w:cs="Arial"/>
          <w:color w:val="000000"/>
          <w:sz w:val="24"/>
          <w:szCs w:val="24"/>
          <w:lang w:eastAsia="pl-PL"/>
        </w:rPr>
        <w:t>;</w:t>
      </w:r>
    </w:p>
    <w:p w14:paraId="2CB8F2D8" w14:textId="3A87A0C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5</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Wzór zestawienia wszystkich dokumentów dotyczących operacji w ramach realizowanego projektu dofinansowanego z programu regionalnego Fundusze Europejskie dla Podkarpacia 2021-2027;</w:t>
      </w:r>
    </w:p>
    <w:p w14:paraId="4E49017D" w14:textId="218F9728"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6</w:t>
      </w:r>
      <w:r w:rsidR="001F2345" w:rsidRPr="0084012B">
        <w:rPr>
          <w:rFonts w:ascii="Arial" w:eastAsia="Arial Unicode MS" w:hAnsi="Arial" w:cs="Arial"/>
          <w:color w:val="000000"/>
          <w:sz w:val="24"/>
          <w:szCs w:val="24"/>
          <w:lang w:eastAsia="pl-PL"/>
        </w:rPr>
        <w:t xml:space="preserve"> </w:t>
      </w:r>
      <w:permStart w:id="1414682758" w:edGrp="everyone"/>
      <w:r w:rsidR="00ED6F42">
        <w:rPr>
          <w:rFonts w:ascii="Arial" w:eastAsia="Arial Unicode MS" w:hAnsi="Arial" w:cs="Arial"/>
          <w:color w:val="000000"/>
          <w:sz w:val="24"/>
          <w:szCs w:val="24"/>
          <w:lang w:eastAsia="pl-PL"/>
        </w:rPr>
        <w:t>Wzór szczegółowego</w:t>
      </w:r>
      <w:r w:rsidRPr="0084012B">
        <w:rPr>
          <w:rFonts w:ascii="Arial" w:eastAsia="Arial Unicode MS" w:hAnsi="Arial" w:cs="Arial"/>
          <w:color w:val="000000"/>
          <w:sz w:val="24"/>
          <w:szCs w:val="24"/>
          <w:lang w:eastAsia="pl-PL"/>
        </w:rPr>
        <w:t xml:space="preserve"> harmonogram</w:t>
      </w:r>
      <w:r w:rsidR="00ED6F42">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 xml:space="preserve"> udzielania wsparcia/ działań w projekcie</w:t>
      </w:r>
      <w:permEnd w:id="1414682758"/>
      <w:r w:rsidRPr="0084012B">
        <w:rPr>
          <w:rFonts w:ascii="Arial" w:eastAsia="Arial Unicode MS" w:hAnsi="Arial" w:cs="Arial"/>
          <w:color w:val="000000"/>
          <w:sz w:val="24"/>
          <w:szCs w:val="24"/>
          <w:vertAlign w:val="superscript"/>
          <w:lang w:eastAsia="pl-PL"/>
        </w:rPr>
        <w:footnoteReference w:id="48"/>
      </w:r>
      <w:r w:rsidRPr="0084012B">
        <w:rPr>
          <w:rFonts w:ascii="Arial" w:eastAsia="Arial Unicode MS" w:hAnsi="Arial" w:cs="Arial"/>
          <w:color w:val="000000"/>
          <w:sz w:val="24"/>
          <w:szCs w:val="24"/>
          <w:lang w:eastAsia="pl-PL"/>
        </w:rPr>
        <w:t>;</w:t>
      </w:r>
    </w:p>
    <w:p w14:paraId="61CAFB04" w14:textId="54837010"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7</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Oświadczenie o prowadzeniu biura projektu;</w:t>
      </w:r>
    </w:p>
    <w:p w14:paraId="430CA3CA" w14:textId="760EA1E6"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8</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Taryfikator </w:t>
      </w:r>
      <w:r w:rsidR="00273F79">
        <w:rPr>
          <w:rFonts w:ascii="Arial" w:eastAsia="Arial Unicode MS" w:hAnsi="Arial" w:cs="Arial"/>
          <w:color w:val="000000"/>
          <w:sz w:val="24"/>
          <w:szCs w:val="24"/>
          <w:lang w:eastAsia="pl-PL"/>
        </w:rPr>
        <w:t xml:space="preserve">korekt </w:t>
      </w:r>
      <w:r w:rsidRPr="0084012B">
        <w:rPr>
          <w:rFonts w:ascii="Arial" w:eastAsia="Arial Unicode MS" w:hAnsi="Arial" w:cs="Arial"/>
          <w:color w:val="000000"/>
          <w:sz w:val="24"/>
          <w:szCs w:val="24"/>
          <w:lang w:eastAsia="pl-PL"/>
        </w:rPr>
        <w:t>kosztów pośrednich</w:t>
      </w:r>
      <w:r w:rsidRPr="0084012B">
        <w:rPr>
          <w:rFonts w:ascii="Arial" w:eastAsia="Calibri" w:hAnsi="Arial" w:cs="Arial"/>
          <w:sz w:val="24"/>
          <w:szCs w:val="24"/>
          <w:lang w:eastAsia="ar-SA"/>
        </w:rPr>
        <w:t xml:space="preserve"> za naruszenia postanowień </w:t>
      </w:r>
      <w:r w:rsidR="00320513">
        <w:rPr>
          <w:rFonts w:ascii="Arial" w:eastAsia="Calibri" w:hAnsi="Arial" w:cs="Arial"/>
          <w:sz w:val="24"/>
          <w:szCs w:val="24"/>
          <w:lang w:eastAsia="ar-SA"/>
        </w:rPr>
        <w:t>U</w:t>
      </w:r>
      <w:r w:rsidRPr="0084012B">
        <w:rPr>
          <w:rFonts w:ascii="Arial" w:eastAsia="Calibri" w:hAnsi="Arial" w:cs="Arial"/>
          <w:sz w:val="24"/>
          <w:szCs w:val="24"/>
          <w:lang w:eastAsia="ar-SA"/>
        </w:rPr>
        <w:t>mowy</w:t>
      </w:r>
      <w:r w:rsidR="00BF1E8F">
        <w:rPr>
          <w:rFonts w:ascii="Arial" w:eastAsia="Calibri" w:hAnsi="Arial" w:cs="Arial"/>
          <w:sz w:val="24"/>
          <w:szCs w:val="24"/>
          <w:lang w:eastAsia="ar-SA"/>
        </w:rPr>
        <w:t>;</w:t>
      </w:r>
    </w:p>
    <w:p w14:paraId="56F46655" w14:textId="79CC7DB9"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9</w:t>
      </w:r>
      <w:r w:rsidR="001F2345" w:rsidRPr="0084012B">
        <w:rPr>
          <w:rFonts w:ascii="Arial" w:eastAsia="Arial Unicode MS" w:hAnsi="Arial" w:cs="Arial"/>
          <w:color w:val="000000"/>
          <w:sz w:val="24"/>
          <w:szCs w:val="24"/>
          <w:lang w:eastAsia="pl-PL"/>
        </w:rPr>
        <w:t xml:space="preserve"> </w:t>
      </w:r>
      <w:r w:rsidR="00ED6F42">
        <w:rPr>
          <w:rFonts w:ascii="Arial" w:eastAsia="Arial Unicode MS" w:hAnsi="Arial" w:cs="Arial"/>
          <w:color w:val="000000"/>
          <w:sz w:val="24"/>
          <w:szCs w:val="24"/>
          <w:lang w:eastAsia="pl-PL"/>
        </w:rPr>
        <w:t>Wzór sprawozdania</w:t>
      </w:r>
      <w:r w:rsidRPr="0084012B">
        <w:rPr>
          <w:rFonts w:ascii="Arial" w:eastAsia="Arial Unicode MS" w:hAnsi="Arial" w:cs="Arial"/>
          <w:color w:val="000000"/>
          <w:sz w:val="24"/>
          <w:szCs w:val="24"/>
          <w:lang w:eastAsia="pl-PL"/>
        </w:rPr>
        <w:t xml:space="preserve"> z zachowania trwałości w ramach programu regionalnego FEP 2021-2027.</w:t>
      </w:r>
    </w:p>
    <w:p w14:paraId="79069E92" w14:textId="773B8D18" w:rsidR="0084012B" w:rsidRPr="002674F4" w:rsidRDefault="0084012B" w:rsidP="002674F4">
      <w:pPr>
        <w:numPr>
          <w:ilvl w:val="0"/>
          <w:numId w:val="57"/>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Treść obowiązujących wytycznych oraz innych dokumentów dołączonych do Umowy jest dostępna na stronach internetowych: </w:t>
      </w:r>
      <w:hyperlink r:id="rId9" w:history="1">
        <w:r w:rsidR="00B40B11" w:rsidRPr="00B40B11">
          <w:rPr>
            <w:rFonts w:ascii="Arial" w:eastAsia="Calibri" w:hAnsi="Arial" w:cs="Arial"/>
            <w:color w:val="0000FF"/>
            <w:sz w:val="24"/>
            <w:szCs w:val="24"/>
            <w:u w:val="single"/>
          </w:rPr>
          <w:t>https://funduszeue.podkarpackie.pl/</w:t>
        </w:r>
      </w:hyperlink>
      <w:r w:rsidR="00B40B11" w:rsidRPr="00B40B11">
        <w:rPr>
          <w:rFonts w:ascii="Arial" w:eastAsia="Calibri" w:hAnsi="Arial" w:cs="Arial"/>
          <w:color w:val="0000FF"/>
          <w:sz w:val="24"/>
          <w:szCs w:val="24"/>
          <w:u w:val="single"/>
        </w:rPr>
        <w:t xml:space="preserve"> </w:t>
      </w:r>
      <w:r w:rsidR="00B40B11" w:rsidRPr="00B40B11">
        <w:rPr>
          <w:rFonts w:ascii="Arial" w:eastAsia="Times New Roman" w:hAnsi="Arial" w:cs="Arial"/>
          <w:color w:val="000000"/>
          <w:sz w:val="24"/>
          <w:szCs w:val="24"/>
          <w:lang w:eastAsia="pl-PL"/>
        </w:rPr>
        <w:t xml:space="preserve">oraz </w:t>
      </w:r>
      <w:hyperlink r:id="rId10" w:history="1">
        <w:r w:rsidR="00B40B11" w:rsidRPr="00B40B11">
          <w:rPr>
            <w:rFonts w:ascii="Arial" w:eastAsia="Times New Roman" w:hAnsi="Arial" w:cs="Arial"/>
            <w:color w:val="0000FF"/>
            <w:sz w:val="24"/>
            <w:szCs w:val="24"/>
            <w:u w:val="single"/>
            <w:lang w:eastAsia="pl-PL"/>
          </w:rPr>
          <w:t>https://www.gov.pl/web/fundusze-regiony/wytyczne-na-lata-2021-2027</w:t>
        </w:r>
      </w:hyperlink>
      <w:r w:rsidR="00B40B11" w:rsidRPr="00B40B11">
        <w:rPr>
          <w:rFonts w:ascii="Arial" w:eastAsia="Times New Roman" w:hAnsi="Arial" w:cs="Arial"/>
          <w:color w:val="000000"/>
          <w:sz w:val="24"/>
          <w:szCs w:val="24"/>
          <w:lang w:eastAsia="pl-PL"/>
        </w:rPr>
        <w:t>.</w:t>
      </w:r>
    </w:p>
    <w:p w14:paraId="0DFE4320" w14:textId="77777777" w:rsidR="0084012B" w:rsidRPr="0084012B" w:rsidRDefault="0084012B" w:rsidP="0084012B">
      <w:pPr>
        <w:suppressAutoHyphens/>
        <w:spacing w:after="0" w:line="276" w:lineRule="auto"/>
        <w:ind w:left="426"/>
        <w:rPr>
          <w:rFonts w:ascii="Arial" w:eastAsia="Arial Unicode MS" w:hAnsi="Arial" w:cs="Arial"/>
          <w:color w:val="000000"/>
          <w:sz w:val="24"/>
          <w:szCs w:val="24"/>
          <w:lang w:eastAsia="pl-PL"/>
        </w:rPr>
      </w:pPr>
    </w:p>
    <w:tbl>
      <w:tblPr>
        <w:tblW w:w="0" w:type="auto"/>
        <w:jc w:val="center"/>
        <w:shd w:val="clear" w:color="auto" w:fill="CED7E7"/>
        <w:tblLayout w:type="fixed"/>
        <w:tblLook w:val="0000" w:firstRow="0" w:lastRow="0" w:firstColumn="0" w:lastColumn="0" w:noHBand="0" w:noVBand="0"/>
      </w:tblPr>
      <w:tblGrid>
        <w:gridCol w:w="4531"/>
        <w:gridCol w:w="4531"/>
      </w:tblGrid>
      <w:tr w:rsidR="0084012B" w:rsidRPr="0084012B" w14:paraId="56D9403D" w14:textId="77777777" w:rsidTr="00513DC2">
        <w:trPr>
          <w:cantSplit/>
          <w:trHeight w:val="1572"/>
          <w:jc w:val="center"/>
        </w:trPr>
        <w:tc>
          <w:tcPr>
            <w:tcW w:w="4531" w:type="dxa"/>
            <w:tcBorders>
              <w:top w:val="none" w:sz="0" w:space="0" w:color="000000"/>
              <w:left w:val="none" w:sz="0" w:space="0" w:color="000000"/>
              <w:bottom w:val="none" w:sz="0" w:space="0" w:color="000000"/>
              <w:right w:val="none" w:sz="0" w:space="0" w:color="000000"/>
            </w:tcBorders>
            <w:shd w:val="clear" w:color="auto" w:fill="auto"/>
            <w:tcMar>
              <w:top w:w="80" w:type="dxa"/>
              <w:left w:w="80" w:type="dxa"/>
              <w:bottom w:w="80" w:type="dxa"/>
              <w:right w:w="80" w:type="dxa"/>
            </w:tcMar>
          </w:tcPr>
          <w:p w14:paraId="6E61CE4E"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W imieniu Instytucji Pośredniczącej:</w:t>
            </w:r>
          </w:p>
          <w:p w14:paraId="39348291"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2E81D4CF"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45CDE4C3" w14:textId="77777777" w:rsidR="0084012B" w:rsidRPr="0084012B" w:rsidRDefault="0084012B" w:rsidP="0084012B">
            <w:pPr>
              <w:spacing w:after="60" w:line="276" w:lineRule="auto"/>
              <w:jc w:val="both"/>
              <w:rPr>
                <w:rFonts w:ascii="Arial" w:eastAsia="Arial" w:hAnsi="Arial" w:cs="Arial"/>
                <w:b/>
                <w:bCs/>
                <w:color w:val="000000"/>
                <w:sz w:val="24"/>
                <w:szCs w:val="24"/>
                <w:lang w:eastAsia="pl-PL"/>
              </w:rPr>
            </w:pPr>
          </w:p>
          <w:p w14:paraId="06CDE555" w14:textId="77777777" w:rsidR="0084012B" w:rsidRPr="0084012B" w:rsidRDefault="0084012B" w:rsidP="0084012B">
            <w:pPr>
              <w:spacing w:after="60" w:line="276" w:lineRule="auto"/>
              <w:jc w:val="both"/>
              <w:rPr>
                <w:rFonts w:ascii="Arial" w:eastAsia="Arial Unicode MS" w:hAnsi="Arial" w:cs="Arial"/>
                <w:color w:val="000000"/>
                <w:sz w:val="24"/>
                <w:szCs w:val="24"/>
                <w:lang w:eastAsia="pl-PL"/>
              </w:rPr>
            </w:pPr>
            <w:r w:rsidRPr="0084012B">
              <w:rPr>
                <w:rFonts w:ascii="Arial" w:eastAsia="Arial Unicode MS" w:hAnsi="Arial" w:cs="Arial"/>
                <w:b/>
                <w:bCs/>
                <w:color w:val="000000"/>
                <w:sz w:val="24"/>
                <w:szCs w:val="24"/>
                <w:lang w:eastAsia="pl-PL"/>
              </w:rPr>
              <w:t>……………………………………………</w:t>
            </w:r>
          </w:p>
        </w:tc>
        <w:tc>
          <w:tcPr>
            <w:tcW w:w="4531" w:type="dxa"/>
            <w:tcBorders>
              <w:top w:val="none" w:sz="0" w:space="0" w:color="000000"/>
              <w:left w:val="none" w:sz="0" w:space="0" w:color="000000"/>
              <w:bottom w:val="none" w:sz="0" w:space="0" w:color="000000"/>
              <w:right w:val="none" w:sz="0" w:space="0" w:color="000000"/>
            </w:tcBorders>
            <w:shd w:val="clear" w:color="auto" w:fill="auto"/>
            <w:tcMar>
              <w:top w:w="80" w:type="dxa"/>
              <w:left w:w="80" w:type="dxa"/>
              <w:bottom w:w="80" w:type="dxa"/>
              <w:right w:w="80" w:type="dxa"/>
            </w:tcMar>
          </w:tcPr>
          <w:p w14:paraId="23E3B536"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W imieniu Beneficjenta:</w:t>
            </w:r>
          </w:p>
          <w:p w14:paraId="71ABAF75"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62770959"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0BAE8044" w14:textId="77777777" w:rsidR="0084012B" w:rsidRPr="0084012B" w:rsidRDefault="0084012B" w:rsidP="0084012B">
            <w:pPr>
              <w:spacing w:after="60" w:line="276" w:lineRule="auto"/>
              <w:jc w:val="both"/>
              <w:rPr>
                <w:rFonts w:ascii="Arial" w:eastAsia="Arial" w:hAnsi="Arial" w:cs="Arial"/>
                <w:b/>
                <w:bCs/>
                <w:color w:val="000000"/>
                <w:sz w:val="24"/>
                <w:szCs w:val="24"/>
                <w:lang w:eastAsia="pl-PL"/>
              </w:rPr>
            </w:pPr>
          </w:p>
          <w:p w14:paraId="407B5784" w14:textId="77777777" w:rsidR="0084012B" w:rsidRPr="0084012B" w:rsidRDefault="0084012B" w:rsidP="0084012B">
            <w:pPr>
              <w:spacing w:after="60" w:line="276" w:lineRule="auto"/>
              <w:jc w:val="both"/>
              <w:rPr>
                <w:rFonts w:ascii="Arial" w:eastAsia="Arial Unicode MS" w:hAnsi="Arial" w:cs="Arial"/>
                <w:color w:val="000000"/>
                <w:sz w:val="24"/>
                <w:szCs w:val="24"/>
                <w:lang w:eastAsia="pl-PL"/>
              </w:rPr>
            </w:pPr>
            <w:r w:rsidRPr="0084012B">
              <w:rPr>
                <w:rFonts w:ascii="Arial" w:eastAsia="Arial Unicode MS" w:hAnsi="Arial" w:cs="Arial"/>
                <w:b/>
                <w:bCs/>
                <w:color w:val="000000"/>
                <w:sz w:val="24"/>
                <w:szCs w:val="24"/>
                <w:lang w:eastAsia="pl-PL"/>
              </w:rPr>
              <w:t>……………………………………………</w:t>
            </w:r>
          </w:p>
        </w:tc>
      </w:tr>
    </w:tbl>
    <w:p w14:paraId="67824378" w14:textId="77777777" w:rsidR="006C3CEA" w:rsidRDefault="006C3CEA"/>
    <w:sectPr w:rsidR="006C3CEA">
      <w:footerReference w:type="default" r:id="rId11"/>
      <w:headerReference w:type="first" r:id="rId12"/>
      <w:pgSz w:w="11900" w:h="16840"/>
      <w:pgMar w:top="709" w:right="991" w:bottom="851" w:left="993" w:header="709" w:footer="40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805B0" w14:textId="77777777" w:rsidR="003F21ED" w:rsidRDefault="003F21ED" w:rsidP="0084012B">
      <w:pPr>
        <w:spacing w:after="0" w:line="240" w:lineRule="auto"/>
      </w:pPr>
      <w:r>
        <w:separator/>
      </w:r>
    </w:p>
  </w:endnote>
  <w:endnote w:type="continuationSeparator" w:id="0">
    <w:p w14:paraId="084076B5" w14:textId="77777777" w:rsidR="003F21ED" w:rsidRDefault="003F21ED" w:rsidP="00840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ED4FA" w14:textId="66F51713" w:rsidR="00E526E6" w:rsidRDefault="00E526E6">
    <w:pPr>
      <w:pStyle w:val="Stopka1"/>
      <w:jc w:val="right"/>
      <w:rPr>
        <w:rFonts w:cs="Times New Roman"/>
        <w:color w:val="auto"/>
        <w:sz w:val="20"/>
        <w:szCs w:val="20"/>
      </w:rPr>
    </w:pPr>
    <w:r>
      <w:rPr>
        <w:rFonts w:ascii="Calibri" w:eastAsia="Calibri" w:hAnsi="Calibri" w:cs="Calibri"/>
        <w:sz w:val="20"/>
        <w:szCs w:val="20"/>
      </w:rPr>
      <w:fldChar w:fldCharType="begin"/>
    </w:r>
    <w:r>
      <w:rPr>
        <w:rFonts w:ascii="Calibri" w:eastAsia="Calibri" w:hAnsi="Calibri" w:cs="Calibri"/>
        <w:sz w:val="20"/>
        <w:szCs w:val="20"/>
      </w:rPr>
      <w:instrText xml:space="preserve"> PAGE </w:instrText>
    </w:r>
    <w:r>
      <w:rPr>
        <w:rFonts w:ascii="Calibri" w:eastAsia="Calibri" w:hAnsi="Calibri" w:cs="Calibri"/>
        <w:sz w:val="20"/>
        <w:szCs w:val="20"/>
      </w:rPr>
      <w:fldChar w:fldCharType="separate"/>
    </w:r>
    <w:r w:rsidR="002F23B3">
      <w:rPr>
        <w:rFonts w:ascii="Calibri" w:eastAsia="Calibri" w:hAnsi="Calibri" w:cs="Calibri"/>
        <w:noProof/>
        <w:sz w:val="20"/>
        <w:szCs w:val="20"/>
      </w:rPr>
      <w:t>7</w:t>
    </w:r>
    <w:r>
      <w:rPr>
        <w:rFonts w:ascii="Calibri" w:eastAsia="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56F0D" w14:textId="77777777" w:rsidR="003F21ED" w:rsidRDefault="003F21ED" w:rsidP="0084012B">
      <w:pPr>
        <w:spacing w:after="0" w:line="240" w:lineRule="auto"/>
      </w:pPr>
      <w:r>
        <w:separator/>
      </w:r>
    </w:p>
  </w:footnote>
  <w:footnote w:type="continuationSeparator" w:id="0">
    <w:p w14:paraId="4F0DB566" w14:textId="77777777" w:rsidR="003F21ED" w:rsidRDefault="003F21ED" w:rsidP="0084012B">
      <w:pPr>
        <w:spacing w:after="0" w:line="240" w:lineRule="auto"/>
      </w:pPr>
      <w:r>
        <w:continuationSeparator/>
      </w:r>
    </w:p>
  </w:footnote>
  <w:footnote w:id="1">
    <w:p w14:paraId="61BB42FE" w14:textId="53FF249C" w:rsidR="00E526E6" w:rsidRDefault="00E526E6" w:rsidP="00DC320B">
      <w:pPr>
        <w:pStyle w:val="Default"/>
        <w:rPr>
          <w:sz w:val="18"/>
          <w:szCs w:val="18"/>
        </w:rPr>
      </w:pPr>
      <w:r w:rsidRPr="00FE48C6">
        <w:rPr>
          <w:rFonts w:eastAsia="Calibri"/>
          <w:color w:val="auto"/>
          <w:sz w:val="18"/>
          <w:szCs w:val="18"/>
        </w:rPr>
        <w:t xml:space="preserve">* </w:t>
      </w:r>
      <w:r w:rsidRPr="001A47BA">
        <w:rPr>
          <w:rFonts w:eastAsia="Calibri"/>
          <w:color w:val="auto"/>
          <w:sz w:val="18"/>
          <w:szCs w:val="18"/>
        </w:rPr>
        <w:t>Wz</w:t>
      </w:r>
      <w:r w:rsidR="00610D4B" w:rsidRPr="001A47BA">
        <w:rPr>
          <w:rFonts w:eastAsia="Calibri"/>
          <w:color w:val="auto"/>
          <w:sz w:val="18"/>
          <w:szCs w:val="18"/>
        </w:rPr>
        <w:t xml:space="preserve">ór z dnia </w:t>
      </w:r>
      <w:r w:rsidR="00CE50AD">
        <w:rPr>
          <w:rFonts w:eastAsia="Calibri"/>
          <w:color w:val="auto"/>
          <w:sz w:val="18"/>
          <w:szCs w:val="18"/>
        </w:rPr>
        <w:t>27 lutego 2024 r.</w:t>
      </w:r>
      <w:r w:rsidRPr="001A47BA">
        <w:rPr>
          <w:rFonts w:eastAsia="Calibri"/>
          <w:color w:val="auto"/>
          <w:sz w:val="18"/>
          <w:szCs w:val="18"/>
          <w:lang w:eastAsia="x-none"/>
        </w:rPr>
        <w:t xml:space="preserve"> przyjęty Uchwałą Nr </w:t>
      </w:r>
      <w:r w:rsidR="00CE50AD" w:rsidRPr="00CE50AD">
        <w:rPr>
          <w:sz w:val="18"/>
          <w:szCs w:val="18"/>
        </w:rPr>
        <w:t xml:space="preserve">572/12187/24 </w:t>
      </w:r>
      <w:r w:rsidRPr="001A47BA">
        <w:rPr>
          <w:rFonts w:eastAsia="Calibri"/>
          <w:color w:val="auto"/>
          <w:sz w:val="18"/>
          <w:szCs w:val="18"/>
          <w:lang w:eastAsia="x-none"/>
        </w:rPr>
        <w:t>Zarządu Województwa Podkarpackiego w Rzeszowie.</w:t>
      </w:r>
    </w:p>
    <w:p w14:paraId="6805EDB3" w14:textId="3FBFBF2C" w:rsidR="00E526E6" w:rsidRPr="00FE48C6" w:rsidRDefault="00E526E6" w:rsidP="0040382B">
      <w:pPr>
        <w:pStyle w:val="Przypisdolny"/>
        <w:spacing w:after="0" w:line="240" w:lineRule="auto"/>
        <w:ind w:left="142" w:hanging="142"/>
        <w:rPr>
          <w:rFonts w:ascii="Arial" w:hAnsi="Arial" w:cs="Arial"/>
          <w:sz w:val="18"/>
          <w:szCs w:val="18"/>
        </w:rPr>
      </w:pPr>
      <w:r w:rsidRPr="00FE48C6">
        <w:rPr>
          <w:rStyle w:val="Odwoanieprzypisudolnego"/>
          <w:rFonts w:ascii="Arial" w:hAnsi="Arial" w:cs="Arial"/>
          <w:sz w:val="18"/>
          <w:szCs w:val="18"/>
        </w:rPr>
        <w:footnoteRef/>
      </w:r>
      <w:r w:rsidRPr="00FE48C6">
        <w:rPr>
          <w:rFonts w:ascii="Arial" w:hAnsi="Arial" w:cs="Arial"/>
          <w:sz w:val="18"/>
          <w:szCs w:val="18"/>
        </w:rPr>
        <w:t xml:space="preserve"> Należy wpisać pełny tytuł </w:t>
      </w:r>
      <w:r>
        <w:rPr>
          <w:rFonts w:ascii="Arial" w:hAnsi="Arial" w:cs="Arial"/>
          <w:sz w:val="18"/>
          <w:szCs w:val="18"/>
        </w:rPr>
        <w:t xml:space="preserve">i numer </w:t>
      </w:r>
      <w:r w:rsidRPr="00FE48C6">
        <w:rPr>
          <w:rFonts w:ascii="Arial" w:hAnsi="Arial" w:cs="Arial"/>
          <w:sz w:val="18"/>
          <w:szCs w:val="18"/>
        </w:rPr>
        <w:t>Projektu, zgodnie z wnio</w:t>
      </w:r>
      <w:r w:rsidR="00ED6F42">
        <w:rPr>
          <w:rFonts w:ascii="Arial" w:hAnsi="Arial" w:cs="Arial"/>
          <w:sz w:val="18"/>
          <w:szCs w:val="18"/>
        </w:rPr>
        <w:t>skiem o dofinansowanie Projektu</w:t>
      </w:r>
      <w:r w:rsidR="00ED6F42" w:rsidRPr="00ED6F42">
        <w:rPr>
          <w:rFonts w:ascii="Arial" w:hAnsi="Arial" w:cs="Arial"/>
          <w:sz w:val="18"/>
          <w:szCs w:val="18"/>
        </w:rPr>
        <w:t xml:space="preserve"> </w:t>
      </w:r>
      <w:r w:rsidR="00ED6F42">
        <w:rPr>
          <w:rFonts w:ascii="Arial" w:hAnsi="Arial" w:cs="Arial"/>
          <w:sz w:val="18"/>
          <w:szCs w:val="18"/>
        </w:rPr>
        <w:t>(zwanym dalej Wnioskiem)</w:t>
      </w:r>
      <w:r w:rsidR="00ED6F42" w:rsidRPr="00FE48C6">
        <w:rPr>
          <w:rFonts w:ascii="Arial" w:hAnsi="Arial" w:cs="Arial"/>
          <w:sz w:val="18"/>
          <w:szCs w:val="18"/>
        </w:rPr>
        <w:t>.</w:t>
      </w:r>
    </w:p>
  </w:footnote>
  <w:footnote w:id="2">
    <w:p w14:paraId="41B602A6" w14:textId="77777777" w:rsidR="00E526E6" w:rsidRPr="00FE48C6" w:rsidRDefault="00E526E6" w:rsidP="0084012B">
      <w:pPr>
        <w:pStyle w:val="Tekstprzypisudolnego1"/>
        <w:ind w:left="284" w:hanging="284"/>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Wpisać nazwę i adres Beneficjenta, NIP, a gdy posiada - REGON, KRS lub inny dokument. </w:t>
      </w:r>
    </w:p>
  </w:footnote>
  <w:footnote w:id="3">
    <w:p w14:paraId="7E90721E" w14:textId="5C68959C" w:rsidR="00E526E6" w:rsidRPr="00FE48C6" w:rsidRDefault="00E526E6" w:rsidP="0084012B">
      <w:pPr>
        <w:pStyle w:val="Tekstprzypisudolnego"/>
        <w:rPr>
          <w:rFonts w:ascii="Arial" w:hAnsi="Arial" w:cs="Arial"/>
          <w:sz w:val="18"/>
          <w:szCs w:val="18"/>
          <w:lang w:val="pl-PL"/>
        </w:rPr>
      </w:pPr>
      <w:r w:rsidRPr="00FE48C6">
        <w:rPr>
          <w:rStyle w:val="Odwoanieprzypisudolnego"/>
          <w:rFonts w:ascii="Arial" w:hAnsi="Arial" w:cs="Arial"/>
          <w:sz w:val="18"/>
          <w:szCs w:val="18"/>
        </w:rPr>
        <w:footnoteRef/>
      </w:r>
      <w:r w:rsidRPr="00FE48C6">
        <w:rPr>
          <w:rFonts w:ascii="Arial" w:hAnsi="Arial" w:cs="Arial"/>
          <w:sz w:val="18"/>
          <w:szCs w:val="18"/>
          <w:lang w:val="pl-PL"/>
        </w:rPr>
        <w:t xml:space="preserve"> Beneficjent jest rozumiany jako partner wiodący projektu w przypadku realizowania Projektu z Partnerem/ami wskazanymi we wniosku o dofinansowanie Projektu.</w:t>
      </w:r>
    </w:p>
  </w:footnote>
  <w:footnote w:id="4">
    <w:p w14:paraId="0676E49C" w14:textId="77777777" w:rsidR="00E526E6" w:rsidRPr="00FE48C6" w:rsidRDefault="00E526E6" w:rsidP="0084012B">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Dotyczy, jeśli Projekt jest realizowany w partnerstwie. W tym przypadku Beneficjent (Partner wiodący) powinien posiadać pełnomocnictwo do zawarcia Umowy o dofinansowanie Projektu w imieniu i na rzecz Partnerów.</w:t>
      </w:r>
    </w:p>
  </w:footnote>
  <w:footnote w:id="5">
    <w:p w14:paraId="1A2CE3F4" w14:textId="52B3669D" w:rsidR="00E526E6" w:rsidRPr="00E20186" w:rsidRDefault="00E526E6" w:rsidP="00A77222">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Należy przywołać pełnomocnictwo oraz je załączyć, jeśli Strona jest reprezentowana przez pełnomocnika</w:t>
      </w:r>
      <w:r w:rsidR="00ED6F42">
        <w:rPr>
          <w:rFonts w:ascii="Arial" w:eastAsia="Calibri" w:hAnsi="Arial" w:cs="Arial"/>
          <w:sz w:val="18"/>
          <w:szCs w:val="18"/>
        </w:rPr>
        <w:t xml:space="preserve"> – załącznik nr 4 do Umowy</w:t>
      </w:r>
      <w:r w:rsidRPr="00FE48C6">
        <w:rPr>
          <w:rFonts w:ascii="Arial" w:eastAsia="Calibri" w:hAnsi="Arial" w:cs="Arial"/>
          <w:sz w:val="18"/>
          <w:szCs w:val="18"/>
        </w:rPr>
        <w:t>.</w:t>
      </w:r>
    </w:p>
  </w:footnote>
  <w:footnote w:id="6">
    <w:p w14:paraId="4731D2B8" w14:textId="339EDC19"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w:t>
      </w:r>
      <w:r w:rsidR="00273F79" w:rsidRPr="00BF1E8F">
        <w:rPr>
          <w:rFonts w:ascii="Arial" w:hAnsi="Arial" w:cs="Arial"/>
          <w:sz w:val="18"/>
          <w:szCs w:val="18"/>
          <w:lang w:val="pl-PL"/>
        </w:rPr>
        <w:t>Dotyczy, jeżeli Projekt jest realizowany w partnerstwie.</w:t>
      </w:r>
    </w:p>
  </w:footnote>
  <w:footnote w:id="7">
    <w:p w14:paraId="5D6DB6D5"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hAnsi="Arial" w:cs="Arial"/>
          <w:sz w:val="18"/>
          <w:szCs w:val="18"/>
        </w:rPr>
        <w:t xml:space="preserve"> </w:t>
      </w:r>
      <w:r w:rsidRPr="00BF1E8F">
        <w:rPr>
          <w:rFonts w:ascii="Arial" w:eastAsia="Calibri" w:hAnsi="Arial" w:cs="Arial"/>
          <w:sz w:val="18"/>
          <w:szCs w:val="18"/>
        </w:rPr>
        <w:t>Jeżeli nie dotyczy wykreślić.</w:t>
      </w:r>
    </w:p>
  </w:footnote>
  <w:footnote w:id="8">
    <w:p w14:paraId="550BE8FD"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rPr>
        <w:t xml:space="preserve"> Jeżeli dotyczy należy uzupełnić, kontynuować numerację i dostosować interpunkcję odpowiednio albo wykreślić.</w:t>
      </w:r>
    </w:p>
  </w:footnote>
  <w:footnote w:id="9">
    <w:p w14:paraId="44F6030F" w14:textId="77777777"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Dotyczy, jeżeli Projekt jest realizowany w partnerstwie.</w:t>
      </w:r>
    </w:p>
  </w:footnote>
  <w:footnote w:id="10">
    <w:p w14:paraId="2E088B4F" w14:textId="77777777" w:rsidR="00E526E6" w:rsidRPr="00BF1E8F" w:rsidRDefault="00E526E6" w:rsidP="0084012B">
      <w:pPr>
        <w:pStyle w:val="Tekstprzypisudolnego1"/>
        <w:ind w:left="142" w:hanging="142"/>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vertAlign w:val="superscript"/>
        </w:rPr>
        <w:t xml:space="preserve"> </w:t>
      </w:r>
      <w:r w:rsidRPr="00BF1E8F">
        <w:rPr>
          <w:rFonts w:ascii="Arial" w:eastAsia="Calibri" w:hAnsi="Arial" w:cs="Arial"/>
          <w:sz w:val="18"/>
          <w:szCs w:val="18"/>
        </w:rPr>
        <w:t>Dotyczy, jeżeli Projekt jest realizowany w partnerstwie.</w:t>
      </w:r>
    </w:p>
  </w:footnote>
  <w:footnote w:id="11">
    <w:p w14:paraId="18D51ED5" w14:textId="3182EB4B" w:rsidR="00E526E6" w:rsidRPr="008C686C" w:rsidRDefault="00E526E6" w:rsidP="0084012B">
      <w:pPr>
        <w:pStyle w:val="Tekstprzypisudolnego"/>
        <w:rPr>
          <w:rFonts w:ascii="Arial" w:hAnsi="Arial" w:cs="Arial"/>
          <w:sz w:val="18"/>
          <w:szCs w:val="18"/>
          <w:lang w:val="pl-PL"/>
        </w:rPr>
      </w:pPr>
      <w:r w:rsidRPr="008C686C">
        <w:rPr>
          <w:rStyle w:val="Znakiprzypiswdolnych"/>
          <w:rFonts w:ascii="Arial" w:hAnsi="Arial" w:cs="Arial"/>
          <w:sz w:val="18"/>
          <w:szCs w:val="18"/>
        </w:rPr>
        <w:footnoteRef/>
      </w:r>
      <w:r w:rsidRPr="008C686C">
        <w:rPr>
          <w:rFonts w:ascii="Arial" w:hAnsi="Arial" w:cs="Arial"/>
          <w:sz w:val="18"/>
          <w:szCs w:val="18"/>
          <w:lang w:val="pl-PL"/>
        </w:rPr>
        <w:t xml:space="preserve"> </w:t>
      </w:r>
      <w:r w:rsidR="00273F79" w:rsidRPr="008C686C">
        <w:rPr>
          <w:rFonts w:ascii="Arial" w:hAnsi="Arial" w:cs="Arial"/>
          <w:sz w:val="18"/>
          <w:szCs w:val="18"/>
          <w:lang w:val="pl-PL"/>
        </w:rPr>
        <w:t>Dotyczy, jeżeli Projekt jest realizowany w partnerstwie.</w:t>
      </w:r>
    </w:p>
  </w:footnote>
  <w:footnote w:id="12">
    <w:p w14:paraId="430C8FA5" w14:textId="77777777" w:rsidR="00E526E6" w:rsidRPr="008C686C" w:rsidRDefault="00E526E6" w:rsidP="00CE50AD">
      <w:pPr>
        <w:pStyle w:val="Tekstprzypisudolnego1"/>
        <w:tabs>
          <w:tab w:val="left" w:pos="0"/>
        </w:tabs>
        <w:rPr>
          <w:rFonts w:ascii="Arial" w:hAnsi="Arial" w:cs="Arial"/>
          <w:color w:val="auto"/>
          <w:sz w:val="18"/>
          <w:szCs w:val="18"/>
        </w:rPr>
      </w:pPr>
      <w:r w:rsidRPr="008C686C">
        <w:rPr>
          <w:rFonts w:ascii="Arial" w:hAnsi="Arial" w:cs="Arial"/>
          <w:sz w:val="18"/>
          <w:szCs w:val="18"/>
          <w:vertAlign w:val="superscript"/>
        </w:rPr>
        <w:footnoteRef/>
      </w:r>
      <w:r w:rsidRPr="008C686C">
        <w:rPr>
          <w:rFonts w:ascii="Arial" w:eastAsia="Calibri" w:hAnsi="Arial" w:cs="Arial"/>
          <w:sz w:val="18"/>
          <w:szCs w:val="18"/>
        </w:rPr>
        <w:t xml:space="preserve"> Kwota refundacji, rozumiana również jako nadwyżka rozliczenia wynikająca z zaangażowania środków własnych Beneficjenta ponad kwotę udzielonych zaliczek, która wypłacana jest po zatwierdzeniu wniosku o płatność.</w:t>
      </w:r>
    </w:p>
  </w:footnote>
  <w:footnote w:id="13">
    <w:p w14:paraId="53EF849B" w14:textId="0689775D" w:rsidR="00E526E6" w:rsidRPr="008C686C" w:rsidRDefault="00E526E6" w:rsidP="007E55D7">
      <w:pPr>
        <w:pStyle w:val="Tekstprzypisudolnego"/>
        <w:rPr>
          <w:rFonts w:ascii="Arial" w:hAnsi="Arial" w:cs="Arial"/>
          <w:sz w:val="18"/>
          <w:szCs w:val="18"/>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w:t>
      </w:r>
      <w:r w:rsidR="00273F79" w:rsidRPr="008C686C">
        <w:rPr>
          <w:rFonts w:ascii="Arial" w:hAnsi="Arial" w:cs="Arial"/>
          <w:sz w:val="18"/>
          <w:szCs w:val="18"/>
          <w:lang w:val="pl-PL"/>
        </w:rPr>
        <w:t>Dotyczy, jeżeli Projekt jest realizowany w partnerstwie.</w:t>
      </w:r>
    </w:p>
  </w:footnote>
  <w:footnote w:id="14">
    <w:p w14:paraId="26BF1C15" w14:textId="77777777" w:rsidR="00E526E6" w:rsidRPr="008C686C" w:rsidRDefault="00E526E6" w:rsidP="007E55D7">
      <w:pPr>
        <w:pStyle w:val="Tekstprzypisudolnego1"/>
        <w:rPr>
          <w:rFonts w:ascii="Arial" w:hAnsi="Arial" w:cs="Arial"/>
          <w:color w:val="auto"/>
          <w:sz w:val="18"/>
          <w:szCs w:val="18"/>
        </w:rPr>
      </w:pPr>
      <w:r w:rsidRPr="008C686C">
        <w:rPr>
          <w:rFonts w:ascii="Arial" w:eastAsia="Arial" w:hAnsi="Arial" w:cs="Arial"/>
          <w:iCs/>
          <w:sz w:val="18"/>
          <w:szCs w:val="18"/>
          <w:vertAlign w:val="superscript"/>
        </w:rPr>
        <w:footnoteRef/>
      </w:r>
      <w:r w:rsidRPr="008C686C">
        <w:rPr>
          <w:rFonts w:ascii="Arial" w:eastAsia="Calibri" w:hAnsi="Arial" w:cs="Arial"/>
          <w:sz w:val="18"/>
          <w:szCs w:val="18"/>
        </w:rPr>
        <w:t xml:space="preserve"> Jeżeli dotyczy należy uzupełnić, kontynuować odpowiednio albo wykreślić.</w:t>
      </w:r>
    </w:p>
  </w:footnote>
  <w:footnote w:id="15">
    <w:p w14:paraId="07270513" w14:textId="236C310C" w:rsidR="00273F79" w:rsidRPr="008C686C" w:rsidRDefault="00273F79">
      <w:pPr>
        <w:pStyle w:val="Tekstprzypisudolnego"/>
        <w:rPr>
          <w:rFonts w:ascii="Arial" w:hAnsi="Arial" w:cs="Arial"/>
          <w:sz w:val="18"/>
          <w:szCs w:val="18"/>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Dotyczy, jeżeli Projekt jest realizowany w partnerstwie.</w:t>
      </w:r>
    </w:p>
  </w:footnote>
  <w:footnote w:id="16">
    <w:p w14:paraId="502C1287" w14:textId="77777777" w:rsidR="00E526E6" w:rsidRPr="008E078B" w:rsidRDefault="00E526E6" w:rsidP="00D04C64">
      <w:pPr>
        <w:pStyle w:val="Tekstprzypisudolnego"/>
        <w:rPr>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w:t>
      </w:r>
      <w:r w:rsidRPr="008C686C">
        <w:rPr>
          <w:rFonts w:ascii="Arial" w:eastAsia="Calibri" w:hAnsi="Arial" w:cs="Arial"/>
          <w:color w:val="000000"/>
          <w:sz w:val="18"/>
          <w:szCs w:val="18"/>
          <w:u w:color="000000"/>
          <w:lang w:val="pl-PL" w:eastAsia="pl-PL"/>
        </w:rPr>
        <w:t>Należy wykreślić w przypadku gdy Beneficjent nie otrzymuje pomocy de minimis na podstawie Umowy.</w:t>
      </w:r>
    </w:p>
  </w:footnote>
  <w:footnote w:id="17">
    <w:p w14:paraId="42E36A47"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8">
    <w:p w14:paraId="297107E0"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9">
    <w:p w14:paraId="7047ED4C" w14:textId="77777777" w:rsidR="00E526E6" w:rsidRPr="00683378" w:rsidRDefault="00E526E6" w:rsidP="0084012B">
      <w:pPr>
        <w:pStyle w:val="Tekstprzypisudolnego"/>
        <w:rPr>
          <w:rFonts w:ascii="Arial" w:hAnsi="Arial" w:cs="Arial"/>
          <w:color w:val="000000"/>
          <w:sz w:val="18"/>
          <w:szCs w:val="18"/>
          <w:lang w:val="pl-PL"/>
        </w:rPr>
      </w:pPr>
      <w:r w:rsidRPr="00683378">
        <w:rPr>
          <w:rStyle w:val="Odwoanieprzypisudolnego"/>
          <w:rFonts w:ascii="Arial" w:hAnsi="Arial" w:cs="Arial"/>
          <w:color w:val="000000"/>
          <w:sz w:val="18"/>
          <w:szCs w:val="18"/>
        </w:rPr>
        <w:footnoteRef/>
      </w:r>
      <w:r w:rsidRPr="00683378">
        <w:rPr>
          <w:rFonts w:ascii="Arial" w:hAnsi="Arial" w:cs="Arial"/>
          <w:color w:val="000000"/>
          <w:sz w:val="18"/>
          <w:szCs w:val="18"/>
          <w:lang w:val="pl-PL"/>
        </w:rPr>
        <w:t xml:space="preserve"> Bez względu na wysokość kosztów bezpośrednich wskazanych we wniosku o płatność.</w:t>
      </w:r>
    </w:p>
  </w:footnote>
  <w:footnote w:id="20">
    <w:p w14:paraId="3763054A" w14:textId="77777777" w:rsidR="00E526E6" w:rsidRPr="00683378" w:rsidRDefault="00E526E6" w:rsidP="007B1C02">
      <w:pPr>
        <w:pStyle w:val="Tekstprzypisudolnego1"/>
        <w:rPr>
          <w:rFonts w:ascii="Arial" w:hAnsi="Arial" w:cs="Arial"/>
          <w:color w:val="auto"/>
          <w:sz w:val="18"/>
          <w:szCs w:val="18"/>
        </w:rPr>
      </w:pPr>
      <w:r w:rsidRPr="00683378">
        <w:rPr>
          <w:rFonts w:ascii="Arial" w:eastAsia="Arial" w:hAnsi="Arial" w:cs="Arial"/>
          <w:bCs/>
          <w:sz w:val="18"/>
          <w:szCs w:val="18"/>
          <w:vertAlign w:val="superscript"/>
        </w:rPr>
        <w:footnoteRef/>
      </w:r>
      <w:r w:rsidRPr="00683378">
        <w:rPr>
          <w:rFonts w:ascii="Arial" w:eastAsia="Calibri" w:hAnsi="Arial" w:cs="Arial"/>
          <w:sz w:val="18"/>
          <w:szCs w:val="18"/>
        </w:rPr>
        <w:t xml:space="preserve"> Dotyczy, jeżeli Projekt będzie rozliczany za pomocą kwot ryczałtowych.</w:t>
      </w:r>
    </w:p>
  </w:footnote>
  <w:footnote w:id="21">
    <w:p w14:paraId="22694025" w14:textId="77777777" w:rsidR="00E526E6" w:rsidRPr="00683378" w:rsidRDefault="00E526E6" w:rsidP="0084012B">
      <w:pPr>
        <w:pStyle w:val="Tekstprzypisudolnego"/>
        <w:rPr>
          <w:rFonts w:ascii="Arial" w:hAnsi="Arial" w:cs="Arial"/>
          <w:sz w:val="18"/>
          <w:szCs w:val="18"/>
          <w:lang w:val="pl-PL"/>
        </w:rPr>
      </w:pPr>
      <w:r w:rsidRPr="00683378">
        <w:rPr>
          <w:rStyle w:val="Odwoanieprzypisudolnego"/>
          <w:rFonts w:ascii="Arial" w:hAnsi="Arial" w:cs="Arial"/>
          <w:sz w:val="18"/>
          <w:szCs w:val="18"/>
        </w:rPr>
        <w:footnoteRef/>
      </w:r>
      <w:r w:rsidRPr="00683378">
        <w:rPr>
          <w:rFonts w:ascii="Arial" w:hAnsi="Arial" w:cs="Arial"/>
          <w:sz w:val="18"/>
          <w:szCs w:val="18"/>
          <w:lang w:val="pl-PL"/>
        </w:rPr>
        <w:t xml:space="preserve"> Należy uzupełnić, kontynuować numerację i dostosować interpunkcję odpowiednio albo wykreślić.</w:t>
      </w:r>
    </w:p>
  </w:footnote>
  <w:footnote w:id="22">
    <w:p w14:paraId="3ACE9A6B" w14:textId="77777777" w:rsidR="00E526E6" w:rsidRPr="00683378" w:rsidRDefault="00E526E6" w:rsidP="0084012B">
      <w:pPr>
        <w:pStyle w:val="Tekstprzypisudolnego"/>
        <w:rPr>
          <w:rFonts w:ascii="Arial" w:hAnsi="Arial" w:cs="Arial"/>
          <w:sz w:val="18"/>
          <w:szCs w:val="18"/>
          <w:lang w:val="pl-PL"/>
        </w:rPr>
      </w:pPr>
      <w:r w:rsidRPr="00683378">
        <w:rPr>
          <w:rFonts w:ascii="Arial" w:hAnsi="Arial" w:cs="Arial"/>
          <w:sz w:val="18"/>
          <w:szCs w:val="18"/>
          <w:vertAlign w:val="superscript"/>
          <w:lang w:val="pl-PL"/>
        </w:rPr>
        <w:footnoteRef/>
      </w:r>
      <w:r w:rsidRPr="00683378">
        <w:rPr>
          <w:rFonts w:ascii="Arial" w:hAnsi="Arial" w:cs="Arial"/>
          <w:sz w:val="18"/>
          <w:szCs w:val="18"/>
          <w:lang w:val="pl-PL"/>
        </w:rPr>
        <w:t xml:space="preserve"> W punktach ust. 3 należy wpisać nazwę wskaźnika i jego wartość, kontynuować numerację i dostosować interpunkcję odpowiednio – adekwatnie do postanowień ust. 1 albo wykreślić.</w:t>
      </w:r>
    </w:p>
  </w:footnote>
  <w:footnote w:id="23">
    <w:p w14:paraId="54F08042" w14:textId="77777777" w:rsidR="00E526E6" w:rsidRPr="004A0CA6" w:rsidRDefault="00E526E6" w:rsidP="0084012B">
      <w:pPr>
        <w:pStyle w:val="Tekstprzypisudolnego"/>
        <w:rPr>
          <w:rFonts w:ascii="Arial" w:hAnsi="Arial" w:cs="Arial"/>
          <w:lang w:val="pl-PL"/>
        </w:rPr>
      </w:pPr>
      <w:r w:rsidRPr="00683378">
        <w:rPr>
          <w:rStyle w:val="Odwoanieprzypisudolnego"/>
          <w:rFonts w:ascii="Arial" w:hAnsi="Arial" w:cs="Arial"/>
          <w:sz w:val="18"/>
          <w:szCs w:val="18"/>
          <w:lang w:val="pl-PL"/>
        </w:rPr>
        <w:footnoteRef/>
      </w:r>
      <w:r w:rsidRPr="00683378">
        <w:rPr>
          <w:rFonts w:ascii="Arial" w:hAnsi="Arial" w:cs="Arial"/>
          <w:sz w:val="18"/>
          <w:szCs w:val="18"/>
          <w:lang w:val="pl-PL"/>
        </w:rPr>
        <w:t xml:space="preserve"> Należy uzupełnić punkty ust. 4, kontynuować numerację i dostosować interpunkcję odpowiednio – adekwatnie do zapisów ust. 1 albo wykreślić.</w:t>
      </w:r>
    </w:p>
  </w:footnote>
  <w:footnote w:id="24">
    <w:p w14:paraId="0C80A799" w14:textId="77777777" w:rsidR="00E526E6" w:rsidRPr="00D423FE" w:rsidRDefault="00E526E6" w:rsidP="00513DC2">
      <w:pPr>
        <w:pStyle w:val="Tekstprzypisudolnego1"/>
        <w:rPr>
          <w:rFonts w:ascii="Arial" w:hAnsi="Arial" w:cs="Arial"/>
          <w:color w:val="auto"/>
          <w:sz w:val="18"/>
          <w:szCs w:val="18"/>
        </w:rPr>
      </w:pPr>
      <w:r w:rsidRPr="00D423FE">
        <w:rPr>
          <w:rFonts w:ascii="Arial" w:eastAsia="Arial" w:hAnsi="Arial" w:cs="Arial"/>
          <w:bCs/>
          <w:sz w:val="18"/>
          <w:szCs w:val="18"/>
          <w:vertAlign w:val="superscript"/>
        </w:rPr>
        <w:footnoteRef/>
      </w:r>
      <w:r w:rsidRPr="00D423FE">
        <w:rPr>
          <w:rFonts w:ascii="Arial" w:eastAsia="Calibri" w:hAnsi="Arial" w:cs="Arial"/>
          <w:sz w:val="18"/>
          <w:szCs w:val="18"/>
        </w:rPr>
        <w:t xml:space="preserve"> Dotyczy, jeżeli Projekt będzie rozliczany za pomocą stawek jednostkowych.</w:t>
      </w:r>
    </w:p>
  </w:footnote>
  <w:footnote w:id="25">
    <w:p w14:paraId="136F39F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iCs/>
          <w:sz w:val="18"/>
          <w:szCs w:val="18"/>
          <w:vertAlign w:val="superscript"/>
        </w:rPr>
        <w:footnoteRef/>
      </w:r>
      <w:r w:rsidRPr="00D423FE">
        <w:rPr>
          <w:rFonts w:ascii="Arial" w:hAnsi="Arial" w:cs="Arial"/>
          <w:sz w:val="18"/>
          <w:szCs w:val="18"/>
        </w:rPr>
        <w:t xml:space="preserve"> </w:t>
      </w:r>
      <w:r w:rsidRPr="00D423FE">
        <w:rPr>
          <w:rFonts w:ascii="Arial" w:eastAsia="Calibri" w:hAnsi="Arial" w:cs="Arial"/>
          <w:sz w:val="18"/>
          <w:szCs w:val="18"/>
        </w:rPr>
        <w:t>Jeżeli dotyczy należy uzupełnić, kontynuować numerację i dostosować interpunkcję odpowiednio albo wykreślić.</w:t>
      </w:r>
    </w:p>
  </w:footnote>
  <w:footnote w:id="26">
    <w:p w14:paraId="2D0FF33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Należy uzupełnić punkty ust. 2, kontynuować numerację i dostosować interpunkcję odpowiednio – adekwatnie do postanowień ust. 1 lub wykreślić.</w:t>
      </w:r>
    </w:p>
  </w:footnote>
  <w:footnote w:id="27">
    <w:p w14:paraId="57F2D5E1" w14:textId="77777777" w:rsidR="00E526E6" w:rsidRPr="00A2088B" w:rsidRDefault="00E526E6" w:rsidP="0084012B">
      <w:pPr>
        <w:pStyle w:val="Tekstprzypisudolnego1"/>
        <w:rPr>
          <w:rFonts w:ascii="Arial" w:hAnsi="Arial" w:cs="Arial"/>
          <w:color w:val="auto"/>
          <w:sz w:val="16"/>
          <w:szCs w:val="16"/>
        </w:rPr>
      </w:pPr>
      <w:r w:rsidRPr="00D423FE">
        <w:rPr>
          <w:rFonts w:ascii="Arial" w:eastAsia="Arial" w:hAnsi="Arial" w:cs="Arial"/>
          <w:iCs/>
          <w:sz w:val="18"/>
          <w:szCs w:val="18"/>
          <w:vertAlign w:val="superscript"/>
        </w:rPr>
        <w:footnoteRef/>
      </w:r>
      <w:r w:rsidRPr="00D423FE">
        <w:rPr>
          <w:rFonts w:ascii="Arial" w:eastAsia="Calibri" w:hAnsi="Arial" w:cs="Arial"/>
          <w:sz w:val="18"/>
          <w:szCs w:val="18"/>
        </w:rPr>
        <w:t xml:space="preserve"> Dotyczy, jeżeli Projekt jest realizowany w partnerstwie.</w:t>
      </w:r>
    </w:p>
  </w:footnote>
  <w:footnote w:id="28">
    <w:p w14:paraId="10F6F404" w14:textId="77777777" w:rsidR="00E526E6" w:rsidRPr="00C22C9A" w:rsidRDefault="00E526E6" w:rsidP="00D04C64">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29">
    <w:p w14:paraId="1A040277" w14:textId="18ED9B36" w:rsidR="00E526E6" w:rsidRPr="00060602" w:rsidRDefault="00E526E6" w:rsidP="0084012B">
      <w:pPr>
        <w:pStyle w:val="Tekstprzypisudolnego"/>
        <w:ind w:left="142" w:hanging="142"/>
        <w:rPr>
          <w:rFonts w:ascii="Arial" w:hAnsi="Arial" w:cs="Arial"/>
          <w:sz w:val="18"/>
          <w:szCs w:val="18"/>
          <w:lang w:val="pl-PL"/>
        </w:rPr>
      </w:pPr>
      <w:r w:rsidRPr="00555C36">
        <w:rPr>
          <w:rStyle w:val="Odwoanieprzypisudolnego"/>
          <w:rFonts w:ascii="Arial" w:hAnsi="Arial" w:cs="Arial"/>
          <w:sz w:val="18"/>
          <w:szCs w:val="18"/>
        </w:rPr>
        <w:footnoteRef/>
      </w:r>
      <w:r>
        <w:rPr>
          <w:rFonts w:ascii="Arial" w:hAnsi="Arial" w:cs="Arial"/>
          <w:sz w:val="18"/>
          <w:szCs w:val="18"/>
          <w:lang w:val="pl-PL"/>
        </w:rPr>
        <w:t xml:space="preserve"> </w:t>
      </w:r>
      <w:r w:rsidRPr="00555C36">
        <w:rPr>
          <w:rFonts w:ascii="Arial" w:hAnsi="Arial" w:cs="Arial"/>
          <w:sz w:val="18"/>
          <w:szCs w:val="18"/>
          <w:lang w:val="pl-PL"/>
        </w:rPr>
        <w:t>Dotyczy, jeżeli Projekt realizowany jest w partnerstwie.</w:t>
      </w:r>
    </w:p>
  </w:footnote>
  <w:footnote w:id="30">
    <w:p w14:paraId="26DF4E06" w14:textId="77777777" w:rsidR="00E526E6" w:rsidRPr="006C2F7E" w:rsidRDefault="00E526E6" w:rsidP="0084012B">
      <w:pPr>
        <w:pStyle w:val="Tekstprzypisudolnego1"/>
        <w:rPr>
          <w:rFonts w:ascii="Arial" w:hAnsi="Arial" w:cs="Arial"/>
          <w:color w:val="auto"/>
          <w:sz w:val="18"/>
          <w:szCs w:val="18"/>
        </w:rPr>
      </w:pPr>
      <w:r w:rsidRPr="006C2F7E">
        <w:rPr>
          <w:rFonts w:ascii="Arial" w:eastAsia="Arial" w:hAnsi="Arial" w:cs="Arial"/>
          <w:sz w:val="18"/>
          <w:szCs w:val="18"/>
          <w:vertAlign w:val="superscript"/>
        </w:rPr>
        <w:footnoteRef/>
      </w:r>
      <w:r w:rsidRPr="006C2F7E">
        <w:rPr>
          <w:rFonts w:ascii="Arial" w:eastAsia="Calibri" w:hAnsi="Arial" w:cs="Arial"/>
          <w:sz w:val="18"/>
          <w:szCs w:val="18"/>
        </w:rPr>
        <w:t xml:space="preserve"> W przypadku braku wykreślić.</w:t>
      </w:r>
    </w:p>
  </w:footnote>
  <w:footnote w:id="31">
    <w:p w14:paraId="5FC0F7E5" w14:textId="77777777" w:rsidR="00E526E6" w:rsidRPr="004264A9"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Dotyczy wymogów specyficznych dla Działania, w szczególności: funkcjonalności, standardów, wymogu zachowania trwałości rezultatów etc. zgodnie z Regulaminem wyboru projektów i </w:t>
      </w:r>
      <w:r w:rsidRPr="004264A9">
        <w:rPr>
          <w:rFonts w:ascii="Arial" w:eastAsia="Calibri" w:hAnsi="Arial" w:cs="Arial"/>
          <w:color w:val="auto"/>
          <w:sz w:val="18"/>
          <w:szCs w:val="18"/>
        </w:rPr>
        <w:t>wytycznymi, w rozumieniu ustawy wdrożeniowej. Należy uzupełnić zgodnie z właściwością lub wykreślić odpowiednio.</w:t>
      </w:r>
    </w:p>
  </w:footnote>
  <w:footnote w:id="32">
    <w:p w14:paraId="08F3037B" w14:textId="1BB8A4CB" w:rsidR="00E526E6" w:rsidRPr="00E20186" w:rsidRDefault="00E526E6" w:rsidP="0084012B">
      <w:pPr>
        <w:pStyle w:val="Tekstprzypisudolnego1"/>
        <w:rPr>
          <w:rFonts w:ascii="Arial" w:hAnsi="Arial" w:cs="Arial"/>
          <w:color w:val="auto"/>
          <w:sz w:val="16"/>
          <w:szCs w:val="16"/>
        </w:rPr>
      </w:pPr>
      <w:r w:rsidRPr="004264A9">
        <w:rPr>
          <w:rFonts w:ascii="Arial" w:eastAsia="Arial" w:hAnsi="Arial" w:cs="Arial"/>
          <w:color w:val="auto"/>
          <w:sz w:val="18"/>
          <w:szCs w:val="18"/>
          <w:vertAlign w:val="superscript"/>
        </w:rPr>
        <w:footnoteRef/>
      </w:r>
      <w:r w:rsidRPr="004264A9">
        <w:rPr>
          <w:rFonts w:ascii="Arial" w:eastAsia="Calibri" w:hAnsi="Arial" w:cs="Arial"/>
          <w:color w:val="auto"/>
          <w:sz w:val="18"/>
          <w:szCs w:val="18"/>
          <w:vertAlign w:val="superscript"/>
        </w:rPr>
        <w:t xml:space="preserve"> </w:t>
      </w:r>
      <w:r w:rsidRPr="004264A9">
        <w:rPr>
          <w:rFonts w:ascii="Arial" w:eastAsia="Calibri" w:hAnsi="Arial" w:cs="Arial"/>
          <w:color w:val="auto"/>
          <w:sz w:val="18"/>
          <w:szCs w:val="18"/>
        </w:rPr>
        <w:t>Dotyczy projektu, w którym wydatki ponoszone są w ramach cross-financingu</w:t>
      </w:r>
      <w:r w:rsidRPr="004264A9">
        <w:rPr>
          <w:color w:val="auto"/>
          <w:sz w:val="18"/>
          <w:szCs w:val="18"/>
        </w:rPr>
        <w:t xml:space="preserve"> </w:t>
      </w:r>
      <w:r w:rsidRPr="004264A9">
        <w:rPr>
          <w:rFonts w:ascii="Arial" w:eastAsia="Calibri" w:hAnsi="Arial" w:cs="Arial"/>
          <w:color w:val="auto"/>
          <w:sz w:val="18"/>
          <w:szCs w:val="18"/>
        </w:rPr>
        <w:t xml:space="preserve">lub w sytuacji, gdy projekt podlega obowiązkowi utrzymania inwestycji zgodnie z obowiązującymi zasadami pomocy </w:t>
      </w:r>
      <w:r>
        <w:rPr>
          <w:rFonts w:ascii="Arial" w:eastAsia="Calibri" w:hAnsi="Arial" w:cs="Arial"/>
          <w:color w:val="auto"/>
          <w:sz w:val="18"/>
          <w:szCs w:val="18"/>
        </w:rPr>
        <w:t>de minimis</w:t>
      </w:r>
      <w:r w:rsidRPr="004264A9">
        <w:rPr>
          <w:rFonts w:ascii="Arial" w:eastAsia="Calibri" w:hAnsi="Arial" w:cs="Arial"/>
          <w:color w:val="auto"/>
          <w:sz w:val="18"/>
          <w:szCs w:val="18"/>
        </w:rPr>
        <w:t xml:space="preserve">. </w:t>
      </w:r>
    </w:p>
  </w:footnote>
  <w:footnote w:id="33">
    <w:p w14:paraId="6DD93FC0" w14:textId="77777777" w:rsidR="00E526E6" w:rsidRPr="007D6014" w:rsidRDefault="00E526E6" w:rsidP="0084012B">
      <w:pPr>
        <w:spacing w:after="0"/>
      </w:pPr>
      <w:r w:rsidRPr="00D423FE">
        <w:rPr>
          <w:rStyle w:val="Odwoanieprzypisudolnego"/>
          <w:rFonts w:ascii="Arial" w:hAnsi="Arial" w:cs="Arial"/>
          <w:sz w:val="18"/>
          <w:szCs w:val="18"/>
        </w:rPr>
        <w:footnoteRef/>
      </w:r>
      <w:r w:rsidRPr="00D423FE">
        <w:rPr>
          <w:rFonts w:ascii="Arial" w:hAnsi="Arial" w:cs="Arial"/>
          <w:sz w:val="18"/>
          <w:szCs w:val="18"/>
        </w:rPr>
        <w:t xml:space="preserve"> </w:t>
      </w:r>
      <w:r w:rsidRPr="00D423FE">
        <w:rPr>
          <w:rFonts w:ascii="Arial" w:eastAsia="Calibri" w:hAnsi="Arial" w:cs="Arial"/>
          <w:color w:val="000000"/>
          <w:sz w:val="18"/>
          <w:szCs w:val="18"/>
          <w:u w:color="000000"/>
          <w:lang w:eastAsia="pl-PL"/>
        </w:rPr>
        <w:t>Nie dotyczy projektów opartych na podejściu popytowym w ramach Podmiotowe</w:t>
      </w:r>
      <w:r>
        <w:rPr>
          <w:rFonts w:ascii="Arial" w:eastAsia="Calibri" w:hAnsi="Arial" w:cs="Arial"/>
          <w:color w:val="000000"/>
          <w:sz w:val="18"/>
          <w:szCs w:val="18"/>
          <w:u w:color="000000"/>
          <w:lang w:eastAsia="pl-PL"/>
        </w:rPr>
        <w:t>go Systemu Finansowania (PSF) w </w:t>
      </w:r>
      <w:r w:rsidRPr="00D423FE">
        <w:rPr>
          <w:rFonts w:ascii="Arial" w:eastAsia="Calibri" w:hAnsi="Arial" w:cs="Arial"/>
          <w:color w:val="000000"/>
          <w:sz w:val="18"/>
          <w:szCs w:val="18"/>
          <w:u w:color="000000"/>
          <w:lang w:eastAsia="pl-PL"/>
        </w:rPr>
        <w:t>zakresie usług rozwojowych dostępnych za pośrednictwem Bazy Usług Rozwojowych (BUR)</w:t>
      </w:r>
      <w:r>
        <w:rPr>
          <w:rFonts w:ascii="Arial" w:eastAsia="Calibri" w:hAnsi="Arial" w:cs="Arial"/>
          <w:color w:val="000000"/>
          <w:sz w:val="18"/>
          <w:szCs w:val="18"/>
          <w:u w:color="000000"/>
          <w:lang w:eastAsia="pl-PL"/>
        </w:rPr>
        <w:t>.</w:t>
      </w:r>
    </w:p>
  </w:footnote>
  <w:footnote w:id="34">
    <w:p w14:paraId="426FA030"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5">
    <w:p w14:paraId="4F611998"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6">
    <w:p w14:paraId="5B1FB2FC"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7">
    <w:p w14:paraId="6A22546C"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8">
    <w:p w14:paraId="420D9C22"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9">
    <w:p w14:paraId="1F2BA995"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0">
    <w:p w14:paraId="69157BD0"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1">
    <w:p w14:paraId="783BCDB9" w14:textId="77777777" w:rsidR="00E526E6" w:rsidRPr="004678E2" w:rsidRDefault="00E526E6" w:rsidP="0084012B">
      <w:pPr>
        <w:pStyle w:val="Tekstprzypisudolnego"/>
        <w:rPr>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2">
    <w:p w14:paraId="0A20E3B2" w14:textId="77777777" w:rsidR="00E526E6" w:rsidRPr="00C22C9A" w:rsidRDefault="00E526E6" w:rsidP="00513DC2">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Nie dotyczy Jednostek Sektora Finansów Publicznych. </w:t>
      </w:r>
    </w:p>
  </w:footnote>
  <w:footnote w:id="43">
    <w:p w14:paraId="05B60BCB"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Należy wskazać, zgodnie z Regulaminem wyboru projektów. </w:t>
      </w:r>
    </w:p>
  </w:footnote>
  <w:footnote w:id="44">
    <w:p w14:paraId="33EF1E26" w14:textId="77777777" w:rsidR="00E526E6" w:rsidRPr="006F1250" w:rsidRDefault="00E526E6" w:rsidP="0084012B">
      <w:pPr>
        <w:pStyle w:val="Tekstprzypisudolnego1"/>
        <w:rPr>
          <w:rFonts w:ascii="Arial" w:hAnsi="Arial" w:cs="Arial"/>
          <w:color w:val="auto"/>
          <w:sz w:val="18"/>
          <w:szCs w:val="18"/>
        </w:rPr>
      </w:pPr>
      <w:r w:rsidRPr="00C22C9A">
        <w:rPr>
          <w:rFonts w:ascii="Arial" w:eastAsia="Arial" w:hAnsi="Arial" w:cs="Arial"/>
          <w:sz w:val="18"/>
          <w:szCs w:val="18"/>
          <w:vertAlign w:val="superscript"/>
        </w:rPr>
        <w:footnoteRef/>
      </w:r>
      <w:r>
        <w:rPr>
          <w:rFonts w:ascii="Arial" w:hAnsi="Arial" w:cs="Arial"/>
          <w:sz w:val="18"/>
          <w:szCs w:val="18"/>
        </w:rPr>
        <w:t xml:space="preserve"> </w:t>
      </w:r>
      <w:r w:rsidRPr="006F1250">
        <w:rPr>
          <w:rFonts w:ascii="Arial" w:eastAsia="Calibri" w:hAnsi="Arial" w:cs="Arial"/>
          <w:sz w:val="18"/>
          <w:szCs w:val="18"/>
        </w:rPr>
        <w:t>W sytuacji gdy, z przyczyn obiektywnych nie jest możliwe złożenie zabezpieczenia przez Beneficjenta we wskazanym terminie, Instytucja Pośrednicząca może wyrazić zgodę na przedłużenie terminu.</w:t>
      </w:r>
    </w:p>
  </w:footnote>
  <w:footnote w:id="45">
    <w:p w14:paraId="53F1E823" w14:textId="1F71BBEA" w:rsidR="00E526E6" w:rsidRPr="006F1250" w:rsidRDefault="00E526E6">
      <w:pPr>
        <w:pStyle w:val="Tekstprzypisudolnego"/>
        <w:rPr>
          <w:lang w:val="pl-PL"/>
        </w:rPr>
      </w:pPr>
      <w:r w:rsidRPr="006F1250">
        <w:rPr>
          <w:rStyle w:val="Odwoanieprzypisudolnego"/>
          <w:rFonts w:ascii="Arial" w:hAnsi="Arial" w:cs="Arial"/>
          <w:sz w:val="18"/>
          <w:szCs w:val="18"/>
        </w:rPr>
        <w:footnoteRef/>
      </w:r>
      <w:r w:rsidRPr="006F1250">
        <w:rPr>
          <w:rFonts w:ascii="Arial" w:hAnsi="Arial" w:cs="Arial"/>
          <w:sz w:val="18"/>
          <w:szCs w:val="18"/>
          <w:lang w:val="pl-PL"/>
        </w:rPr>
        <w:t xml:space="preserve"> Jeśli dotyczy.</w:t>
      </w:r>
    </w:p>
  </w:footnote>
  <w:footnote w:id="46">
    <w:p w14:paraId="77646281" w14:textId="77777777" w:rsidR="00E526E6" w:rsidRPr="000E4274" w:rsidRDefault="00E526E6" w:rsidP="0084012B">
      <w:pPr>
        <w:pStyle w:val="Tekstprzypisudolnego1"/>
        <w:rPr>
          <w:rFonts w:ascii="Arial" w:hAnsi="Arial" w:cs="Arial"/>
          <w:color w:val="auto"/>
          <w:sz w:val="18"/>
          <w:szCs w:val="18"/>
        </w:rPr>
      </w:pPr>
      <w:r w:rsidRPr="00C22C9A">
        <w:rPr>
          <w:rFonts w:ascii="Arial" w:eastAsia="Arial" w:hAnsi="Arial" w:cs="Arial"/>
          <w:spacing w:val="-6"/>
          <w:sz w:val="18"/>
          <w:szCs w:val="18"/>
          <w:vertAlign w:val="superscript"/>
        </w:rPr>
        <w:footnoteRef/>
      </w:r>
      <w:r>
        <w:rPr>
          <w:rFonts w:ascii="Arial" w:eastAsia="Calibri" w:hAnsi="Arial" w:cs="Arial"/>
          <w:sz w:val="18"/>
          <w:szCs w:val="18"/>
        </w:rPr>
        <w:t xml:space="preserve"> </w:t>
      </w:r>
      <w:r w:rsidRPr="00C22C9A">
        <w:rPr>
          <w:rFonts w:ascii="Arial" w:eastAsia="Calibri" w:hAnsi="Arial" w:cs="Arial"/>
          <w:sz w:val="18"/>
          <w:szCs w:val="18"/>
        </w:rPr>
        <w:t>Okoliczności, które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7">
    <w:p w14:paraId="2B37FFC7" w14:textId="362965C7" w:rsidR="00ED6F42" w:rsidRPr="008C686C" w:rsidRDefault="00ED6F42">
      <w:pPr>
        <w:pStyle w:val="Tekstprzypisudolnego"/>
        <w:rPr>
          <w:rFonts w:ascii="Arial" w:hAnsi="Arial" w:cs="Arial"/>
          <w:sz w:val="18"/>
          <w:szCs w:val="18"/>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w:t>
      </w:r>
      <w:r w:rsidRPr="008C686C">
        <w:rPr>
          <w:rFonts w:ascii="Arial" w:hAnsi="Arial" w:cs="Arial"/>
          <w:sz w:val="18"/>
          <w:szCs w:val="18"/>
          <w:lang w:val="pl-PL" w:eastAsia="pl-PL"/>
        </w:rPr>
        <w:t>Przekreślić, jeśli nie dotyczy.</w:t>
      </w:r>
    </w:p>
  </w:footnote>
  <w:footnote w:id="48">
    <w:p w14:paraId="3B240A83" w14:textId="0DE52647" w:rsidR="00E526E6" w:rsidRPr="00054A16" w:rsidRDefault="00E526E6" w:rsidP="0084012B">
      <w:pPr>
        <w:rPr>
          <w:rFonts w:ascii="Arial" w:hAnsi="Arial" w:cs="Arial"/>
          <w:sz w:val="18"/>
          <w:szCs w:val="18"/>
        </w:rPr>
      </w:pPr>
      <w:r w:rsidRPr="008C686C">
        <w:rPr>
          <w:rStyle w:val="Odwoanieprzypisudolnego"/>
          <w:rFonts w:ascii="Arial" w:hAnsi="Arial" w:cs="Arial"/>
          <w:sz w:val="18"/>
          <w:szCs w:val="18"/>
        </w:rPr>
        <w:footnoteRef/>
      </w:r>
      <w:r w:rsidRPr="008C686C">
        <w:rPr>
          <w:rFonts w:ascii="Arial" w:hAnsi="Arial" w:cs="Arial"/>
          <w:sz w:val="18"/>
          <w:szCs w:val="18"/>
        </w:rPr>
        <w:t xml:space="preserve"> </w:t>
      </w:r>
      <w:r w:rsidRPr="008C686C">
        <w:rPr>
          <w:rFonts w:ascii="Arial" w:eastAsia="Calibri" w:hAnsi="Arial" w:cs="Arial"/>
          <w:color w:val="000000"/>
          <w:sz w:val="18"/>
          <w:szCs w:val="18"/>
          <w:u w:color="000000"/>
          <w:lang w:eastAsia="pl-PL"/>
        </w:rPr>
        <w:t>Nie dotyczy projektów opartych na podejściu popytowym w ramach Podmiotowego Systemu Finansowania (PSF) w zakresie usług rozwojowych dostępnych za pośrednictwem Bazy Usług Rozwojowych (BUR).</w:t>
      </w:r>
      <w:r w:rsidR="00ED6F42" w:rsidRPr="008C686C">
        <w:rPr>
          <w:rFonts w:ascii="Arial" w:hAnsi="Arial" w:cs="Arial"/>
          <w:sz w:val="18"/>
          <w:szCs w:val="18"/>
          <w:lang w:eastAsia="pl-PL"/>
        </w:rPr>
        <w:t xml:space="preserve"> Przekreślić,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3BDB5" w14:textId="77777777" w:rsidR="00E526E6" w:rsidRDefault="00E526E6">
    <w:pPr>
      <w:pStyle w:val="Nagwek10"/>
      <w:jc w:val="center"/>
      <w:rPr>
        <w:rFonts w:cs="Times New Roman"/>
        <w:color w:val="auto"/>
        <w:sz w:val="20"/>
        <w:szCs w:val="20"/>
      </w:rPr>
    </w:pPr>
    <w:r w:rsidRPr="0068408B">
      <w:rPr>
        <w:noProof/>
      </w:rPr>
      <w:drawing>
        <wp:inline distT="0" distB="0" distL="0" distR="0" wp14:anchorId="17091DE3" wp14:editId="53CC5A91">
          <wp:extent cx="6362700" cy="518160"/>
          <wp:effectExtent l="0" t="0" r="0" b="0"/>
          <wp:docPr id="1" name="Obraz 1"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894EE873"/>
    <w:styleLink w:val="Zaimportowanystyl2"/>
    <w:lvl w:ilvl="0" w:tplc="FFFFFFFF">
      <w:start w:val="1"/>
      <w:numFmt w:val="decimal"/>
      <w:lvlText w:val="%1."/>
      <w:lvlJc w:val="left"/>
      <w:pPr>
        <w:tabs>
          <w:tab w:val="num" w:pos="426"/>
        </w:tabs>
        <w:ind w:left="425" w:hanging="35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2"/>
    <w:multiLevelType w:val="hybridMultilevel"/>
    <w:tmpl w:val="894EE875"/>
    <w:numStyleLink w:val="Zaimportowanystyl3"/>
  </w:abstractNum>
  <w:abstractNum w:abstractNumId="2" w15:restartNumberingAfterBreak="0">
    <w:nsid w:val="00000003"/>
    <w:multiLevelType w:val="hybridMultilevel"/>
    <w:tmpl w:val="894EE875"/>
    <w:styleLink w:val="Zaimportowanystyl3"/>
    <w:lvl w:ilvl="0" w:tplc="FFFFFFFF">
      <w:start w:val="1"/>
      <w:numFmt w:val="decimal"/>
      <w:suff w:val="nothing"/>
      <w:lvlText w:val="%1)"/>
      <w:lvlJc w:val="left"/>
      <w:pPr>
        <w:ind w:left="928"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636" w:hanging="49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344" w:hanging="4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052" w:hanging="46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760" w:hanging="4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468" w:hanging="3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176" w:hanging="43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884" w:hanging="41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592" w:hanging="34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hybridMultilevel"/>
    <w:tmpl w:val="894EE877"/>
    <w:numStyleLink w:val="Zaimportowanystyl4"/>
  </w:abstractNum>
  <w:abstractNum w:abstractNumId="4" w15:restartNumberingAfterBreak="0">
    <w:nsid w:val="00000005"/>
    <w:multiLevelType w:val="hybridMultilevel"/>
    <w:tmpl w:val="894EE877"/>
    <w:styleLink w:val="Zaimportowanystyl4"/>
    <w:lvl w:ilvl="0" w:tplc="FFFFFFFF">
      <w:start w:val="1"/>
      <w:numFmt w:val="decimal"/>
      <w:suff w:val="nothing"/>
      <w:lvlText w:val="%1)"/>
      <w:lvlJc w:val="left"/>
      <w:pPr>
        <w:ind w:left="993" w:hanging="42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701" w:hanging="5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409" w:hanging="48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117" w:hanging="53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825" w:hanging="5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533" w:hanging="45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241" w:hanging="49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949" w:hanging="4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657" w:hanging="41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0000006"/>
    <w:multiLevelType w:val="hybridMultilevel"/>
    <w:tmpl w:val="894EE879"/>
    <w:numStyleLink w:val="Zaimportowanystyl5"/>
  </w:abstractNum>
  <w:abstractNum w:abstractNumId="6" w15:restartNumberingAfterBreak="0">
    <w:nsid w:val="00000007"/>
    <w:multiLevelType w:val="hybridMultilevel"/>
    <w:tmpl w:val="894EE879"/>
    <w:styleLink w:val="Zaimportowanystyl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0000008"/>
    <w:multiLevelType w:val="multilevel"/>
    <w:tmpl w:val="894EE87B"/>
    <w:lvl w:ilvl="0">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000000A"/>
    <w:multiLevelType w:val="hybridMultilevel"/>
    <w:tmpl w:val="894EE87D"/>
    <w:numStyleLink w:val="Zaimportowanystyl7"/>
  </w:abstractNum>
  <w:abstractNum w:abstractNumId="9" w15:restartNumberingAfterBreak="0">
    <w:nsid w:val="0000000B"/>
    <w:multiLevelType w:val="hybridMultilevel"/>
    <w:tmpl w:val="894EE87D"/>
    <w:styleLink w:val="Zaimportowanystyl7"/>
    <w:lvl w:ilvl="0" w:tplc="FFFFFFFF">
      <w:start w:val="1"/>
      <w:numFmt w:val="decimal"/>
      <w:lvlText w:val="%1."/>
      <w:lvlJc w:val="left"/>
      <w:pPr>
        <w:tabs>
          <w:tab w:val="num" w:pos="425"/>
        </w:tabs>
        <w:ind w:left="42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000000C"/>
    <w:multiLevelType w:val="hybridMultilevel"/>
    <w:tmpl w:val="894EE87F"/>
    <w:numStyleLink w:val="Zaimportowanystyl8"/>
  </w:abstractNum>
  <w:abstractNum w:abstractNumId="11" w15:restartNumberingAfterBreak="0">
    <w:nsid w:val="0000000D"/>
    <w:multiLevelType w:val="hybridMultilevel"/>
    <w:tmpl w:val="894EE87F"/>
    <w:styleLink w:val="Zaimportowanystyl8"/>
    <w:lvl w:ilvl="0" w:tplc="FFFFFFFF">
      <w:start w:val="1"/>
      <w:numFmt w:val="decimal"/>
      <w:lvlText w:val="%1)"/>
      <w:lvlJc w:val="left"/>
      <w:pPr>
        <w:tabs>
          <w:tab w:val="num" w:pos="708"/>
        </w:tabs>
        <w:ind w:left="426" w:firstLine="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28"/>
        </w:tabs>
        <w:ind w:left="1146" w:firstLine="1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48"/>
        </w:tabs>
        <w:ind w:left="1866" w:firstLine="8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68"/>
        </w:tabs>
        <w:ind w:left="2586" w:firstLine="36"/>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88"/>
        </w:tabs>
        <w:ind w:left="3306" w:firstLine="4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026" w:firstLine="11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5028"/>
        </w:tabs>
        <w:ind w:left="4746" w:firstLine="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748"/>
        </w:tabs>
        <w:ind w:left="5466" w:firstLine="8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186" w:firstLine="15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0E"/>
    <w:multiLevelType w:val="hybridMultilevel"/>
    <w:tmpl w:val="894EE881"/>
    <w:numStyleLink w:val="Zaimportowanystyl9"/>
  </w:abstractNum>
  <w:abstractNum w:abstractNumId="13" w15:restartNumberingAfterBreak="0">
    <w:nsid w:val="0000000F"/>
    <w:multiLevelType w:val="hybridMultilevel"/>
    <w:tmpl w:val="894EE881"/>
    <w:styleLink w:val="Zaimportowanystyl9"/>
    <w:lvl w:ilvl="0" w:tplc="FFFFFFFF">
      <w:start w:val="1"/>
      <w:numFmt w:val="decimal"/>
      <w:lvlText w:val="%1."/>
      <w:lvlJc w:val="left"/>
      <w:pPr>
        <w:tabs>
          <w:tab w:val="num" w:pos="330"/>
          <w:tab w:val="left" w:pos="426"/>
          <w:tab w:val="left" w:pos="680"/>
          <w:tab w:val="left" w:pos="7797"/>
        </w:tabs>
        <w:ind w:left="330" w:hanging="33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7020"/>
          <w:tab w:val="left" w:pos="7797"/>
        </w:tabs>
        <w:ind w:left="7020" w:hanging="702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680"/>
          <w:tab w:val="num" w:pos="3240"/>
          <w:tab w:val="left" w:pos="7797"/>
        </w:tabs>
        <w:ind w:left="324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680"/>
          <w:tab w:val="num" w:pos="3960"/>
          <w:tab w:val="left" w:pos="7797"/>
        </w:tabs>
        <w:ind w:left="396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680"/>
          <w:tab w:val="num" w:pos="4680"/>
          <w:tab w:val="left" w:pos="7797"/>
        </w:tabs>
        <w:ind w:left="468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680"/>
          <w:tab w:val="num" w:pos="5400"/>
          <w:tab w:val="left" w:pos="7797"/>
        </w:tabs>
        <w:ind w:left="540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680"/>
          <w:tab w:val="num" w:pos="6120"/>
          <w:tab w:val="left" w:pos="7797"/>
        </w:tabs>
        <w:ind w:left="612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0000010"/>
    <w:multiLevelType w:val="hybridMultilevel"/>
    <w:tmpl w:val="894EE883"/>
    <w:numStyleLink w:val="Zaimportowanystyl10"/>
  </w:abstractNum>
  <w:abstractNum w:abstractNumId="15" w15:restartNumberingAfterBreak="0">
    <w:nsid w:val="00000011"/>
    <w:multiLevelType w:val="hybridMultilevel"/>
    <w:tmpl w:val="894EE883"/>
    <w:styleLink w:val="Zaimportowanystyl10"/>
    <w:lvl w:ilvl="0" w:tplc="FFFFFFFF">
      <w:start w:val="1"/>
      <w:numFmt w:val="lowerLetter"/>
      <w:lvlText w:val="%1)"/>
      <w:lvlJc w:val="left"/>
      <w:pPr>
        <w:tabs>
          <w:tab w:val="left" w:pos="426"/>
          <w:tab w:val="num" w:pos="1134"/>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left" w:pos="1134"/>
          <w:tab w:val="num" w:pos="1866"/>
        </w:tabs>
        <w:ind w:left="18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left" w:pos="1134"/>
          <w:tab w:val="num" w:pos="2586"/>
        </w:tabs>
        <w:ind w:left="259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left" w:pos="1134"/>
          <w:tab w:val="num" w:pos="3306"/>
        </w:tabs>
        <w:ind w:left="331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1134"/>
          <w:tab w:val="num" w:pos="4026"/>
        </w:tabs>
        <w:ind w:left="403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1134"/>
          <w:tab w:val="num" w:pos="4746"/>
        </w:tabs>
        <w:ind w:left="475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1134"/>
          <w:tab w:val="num" w:pos="5466"/>
        </w:tabs>
        <w:ind w:left="54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1134"/>
          <w:tab w:val="num" w:pos="6186"/>
        </w:tabs>
        <w:ind w:left="619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1134"/>
          <w:tab w:val="num" w:pos="6906"/>
        </w:tabs>
        <w:ind w:left="691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0000012"/>
    <w:multiLevelType w:val="hybridMultilevel"/>
    <w:tmpl w:val="894EE885"/>
    <w:numStyleLink w:val="Zaimportowanystyl11"/>
  </w:abstractNum>
  <w:abstractNum w:abstractNumId="17" w15:restartNumberingAfterBreak="0">
    <w:nsid w:val="00000013"/>
    <w:multiLevelType w:val="hybridMultilevel"/>
    <w:tmpl w:val="894EE885"/>
    <w:styleLink w:val="Zaimportowanystyl11"/>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0000014"/>
    <w:multiLevelType w:val="hybridMultilevel"/>
    <w:tmpl w:val="894EE887"/>
    <w:numStyleLink w:val="Zaimportowanystyl12"/>
  </w:abstractNum>
  <w:abstractNum w:abstractNumId="19" w15:restartNumberingAfterBreak="0">
    <w:nsid w:val="00000015"/>
    <w:multiLevelType w:val="hybridMultilevel"/>
    <w:tmpl w:val="894EE887"/>
    <w:styleLink w:val="Zaimportowanystyl12"/>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00000016"/>
    <w:multiLevelType w:val="hybridMultilevel"/>
    <w:tmpl w:val="894EE889"/>
    <w:numStyleLink w:val="Zaimportowanystyl13"/>
  </w:abstractNum>
  <w:abstractNum w:abstractNumId="21" w15:restartNumberingAfterBreak="0">
    <w:nsid w:val="00000017"/>
    <w:multiLevelType w:val="hybridMultilevel"/>
    <w:tmpl w:val="894EE889"/>
    <w:styleLink w:val="Zaimportowanystyl13"/>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1146"/>
        </w:tabs>
        <w:ind w:left="1146" w:hanging="6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000001A"/>
    <w:multiLevelType w:val="hybridMultilevel"/>
    <w:tmpl w:val="894EE88D"/>
    <w:numStyleLink w:val="Zaimportowanystyl15"/>
  </w:abstractNum>
  <w:abstractNum w:abstractNumId="23" w15:restartNumberingAfterBreak="0">
    <w:nsid w:val="0000001B"/>
    <w:multiLevelType w:val="hybridMultilevel"/>
    <w:tmpl w:val="894EE88D"/>
    <w:styleLink w:val="Zaimportowanystyl1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000001C"/>
    <w:multiLevelType w:val="hybridMultilevel"/>
    <w:tmpl w:val="894EE88F"/>
    <w:numStyleLink w:val="Zaimportowanystyl16"/>
  </w:abstractNum>
  <w:abstractNum w:abstractNumId="25" w15:restartNumberingAfterBreak="0">
    <w:nsid w:val="0000001D"/>
    <w:multiLevelType w:val="hybridMultilevel"/>
    <w:tmpl w:val="894EE88F"/>
    <w:styleLink w:val="Zaimportowanystyl16"/>
    <w:lvl w:ilvl="0" w:tplc="FFFFFFFF">
      <w:start w:val="1"/>
      <w:numFmt w:val="decimal"/>
      <w:lvlText w:val="%1."/>
      <w:lvlJc w:val="left"/>
      <w:pPr>
        <w:tabs>
          <w:tab w:val="num" w:pos="426"/>
        </w:tabs>
        <w:ind w:left="426" w:hanging="360"/>
      </w:pPr>
      <w:rPr>
        <w:rFonts w:hAnsi="Arial Unicode MS" w:hint="default"/>
        <w:b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00000020"/>
    <w:multiLevelType w:val="hybridMultilevel"/>
    <w:tmpl w:val="894EE893"/>
    <w:numStyleLink w:val="Zaimportowanystyl18"/>
  </w:abstractNum>
  <w:abstractNum w:abstractNumId="27" w15:restartNumberingAfterBreak="0">
    <w:nsid w:val="00000021"/>
    <w:multiLevelType w:val="hybridMultilevel"/>
    <w:tmpl w:val="894EE893"/>
    <w:styleLink w:val="Zaimportowanystyl18"/>
    <w:lvl w:ilvl="0" w:tplc="FFFFFFFF">
      <w:start w:val="1"/>
      <w:numFmt w:val="lowerLetter"/>
      <w:lvlText w:val="%1)"/>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00000022"/>
    <w:multiLevelType w:val="hybridMultilevel"/>
    <w:tmpl w:val="894EE895"/>
    <w:numStyleLink w:val="Zaimportowanystyl19"/>
  </w:abstractNum>
  <w:abstractNum w:abstractNumId="29" w15:restartNumberingAfterBreak="0">
    <w:nsid w:val="00000023"/>
    <w:multiLevelType w:val="hybridMultilevel"/>
    <w:tmpl w:val="894EE895"/>
    <w:styleLink w:val="Zaimportowanystyl19"/>
    <w:lvl w:ilvl="0" w:tplc="FFFFFFFF">
      <w:start w:val="1"/>
      <w:numFmt w:val="decimal"/>
      <w:lvlText w:val="%1."/>
      <w:lvlJc w:val="left"/>
      <w:pPr>
        <w:tabs>
          <w:tab w:val="num" w:pos="425"/>
        </w:tabs>
        <w:ind w:left="42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00000024"/>
    <w:multiLevelType w:val="hybridMultilevel"/>
    <w:tmpl w:val="894EE897"/>
    <w:numStyleLink w:val="Zaimportowanystyl20"/>
  </w:abstractNum>
  <w:abstractNum w:abstractNumId="31" w15:restartNumberingAfterBreak="0">
    <w:nsid w:val="00000025"/>
    <w:multiLevelType w:val="hybridMultilevel"/>
    <w:tmpl w:val="894EE897"/>
    <w:styleLink w:val="Zaimportowanystyl20"/>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00000026"/>
    <w:multiLevelType w:val="hybridMultilevel"/>
    <w:tmpl w:val="894EE899"/>
    <w:numStyleLink w:val="Zaimportowanystyl21"/>
  </w:abstractNum>
  <w:abstractNum w:abstractNumId="33" w15:restartNumberingAfterBreak="0">
    <w:nsid w:val="00000027"/>
    <w:multiLevelType w:val="hybridMultilevel"/>
    <w:tmpl w:val="894EE899"/>
    <w:styleLink w:val="Zaimportowanystyl21"/>
    <w:lvl w:ilvl="0" w:tplc="FFFFFFFF">
      <w:start w:val="1"/>
      <w:numFmt w:val="decimal"/>
      <w:lvlText w:val="%1)"/>
      <w:lvlJc w:val="left"/>
      <w:pPr>
        <w:tabs>
          <w:tab w:val="num" w:pos="708"/>
        </w:tabs>
        <w:ind w:left="709" w:hanging="283"/>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17" w:hanging="27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25" w:hanging="20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33" w:hanging="247"/>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41" w:hanging="23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49" w:hanging="16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57" w:hanging="21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65" w:hanging="19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73" w:hanging="12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00000028"/>
    <w:multiLevelType w:val="hybridMultilevel"/>
    <w:tmpl w:val="894EE89B"/>
    <w:numStyleLink w:val="Zaimportowanystyl22"/>
  </w:abstractNum>
  <w:abstractNum w:abstractNumId="35" w15:restartNumberingAfterBreak="0">
    <w:nsid w:val="00000029"/>
    <w:multiLevelType w:val="hybridMultilevel"/>
    <w:tmpl w:val="894EE89B"/>
    <w:styleLink w:val="Zaimportowanystyl22"/>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0000002A"/>
    <w:multiLevelType w:val="hybridMultilevel"/>
    <w:tmpl w:val="894EE89D"/>
    <w:numStyleLink w:val="Zaimportowanystyl23"/>
  </w:abstractNum>
  <w:abstractNum w:abstractNumId="37" w15:restartNumberingAfterBreak="0">
    <w:nsid w:val="0000002B"/>
    <w:multiLevelType w:val="hybridMultilevel"/>
    <w:tmpl w:val="894EE89D"/>
    <w:styleLink w:val="Zaimportowanystyl23"/>
    <w:lvl w:ilvl="0" w:tplc="FFFFFFFF">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0000002C"/>
    <w:multiLevelType w:val="hybridMultilevel"/>
    <w:tmpl w:val="894EE89F"/>
    <w:numStyleLink w:val="Zaimportowanystyl24"/>
  </w:abstractNum>
  <w:abstractNum w:abstractNumId="39" w15:restartNumberingAfterBreak="0">
    <w:nsid w:val="0000002D"/>
    <w:multiLevelType w:val="hybridMultilevel"/>
    <w:tmpl w:val="894EE89F"/>
    <w:styleLink w:val="Zaimportowanystyl24"/>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0000002E"/>
    <w:multiLevelType w:val="hybridMultilevel"/>
    <w:tmpl w:val="894EE8A1"/>
    <w:numStyleLink w:val="Zaimportowanystyl25"/>
  </w:abstractNum>
  <w:abstractNum w:abstractNumId="41" w15:restartNumberingAfterBreak="0">
    <w:nsid w:val="0000002F"/>
    <w:multiLevelType w:val="hybridMultilevel"/>
    <w:tmpl w:val="894EE8A1"/>
    <w:styleLink w:val="Zaimportowanystyl2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3"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0C1E096F"/>
    <w:multiLevelType w:val="hybridMultilevel"/>
    <w:tmpl w:val="F788AFC8"/>
    <w:lvl w:ilvl="0" w:tplc="04150011">
      <w:start w:val="1"/>
      <w:numFmt w:val="decimal"/>
      <w:lvlText w:val="%1)"/>
      <w:lvlJc w:val="left"/>
      <w:pPr>
        <w:tabs>
          <w:tab w:val="left" w:pos="426"/>
          <w:tab w:val="num" w:pos="1146"/>
        </w:tabs>
        <w:ind w:left="1146" w:hanging="360"/>
      </w:pPr>
      <w:rPr>
        <w:rFont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53D0E016">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264A29A6">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30C2C968">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46D0EF92">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79A67850">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166233F2">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518E05C8">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2D3833C4">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2CB1929"/>
    <w:multiLevelType w:val="hybridMultilevel"/>
    <w:tmpl w:val="BEE6FB84"/>
    <w:lvl w:ilvl="0" w:tplc="0415000F">
      <w:start w:val="1"/>
      <w:numFmt w:val="decimal"/>
      <w:lvlText w:val="%1."/>
      <w:lvlJc w:val="left"/>
      <w:pPr>
        <w:ind w:left="786" w:hanging="360"/>
      </w:pPr>
    </w:lvl>
    <w:lvl w:ilvl="1" w:tplc="DBFE2FAA">
      <w:start w:val="1"/>
      <w:numFmt w:val="decimal"/>
      <w:lvlText w:val="%2)"/>
      <w:lvlJc w:val="left"/>
      <w:pPr>
        <w:ind w:left="426" w:hanging="360"/>
      </w:pPr>
      <w:rPr>
        <w:rFonts w:hint="default"/>
      </w:rPr>
    </w:lvl>
    <w:lvl w:ilvl="2" w:tplc="826CCCDE">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19046935"/>
    <w:multiLevelType w:val="hybridMultilevel"/>
    <w:tmpl w:val="BCF82AF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2D124004"/>
    <w:multiLevelType w:val="hybridMultilevel"/>
    <w:tmpl w:val="CEB22E5A"/>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FF96759"/>
    <w:multiLevelType w:val="hybridMultilevel"/>
    <w:tmpl w:val="F8883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965AE9"/>
    <w:multiLevelType w:val="hybridMultilevel"/>
    <w:tmpl w:val="B5224CF2"/>
    <w:lvl w:ilvl="0" w:tplc="A4967E46">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4C5A8DCA">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2FEB71E">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6AEEB2D2">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AEAA6438">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2FF66136">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DEB0B60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69EC16D4">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3C8C3822">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2080E62"/>
    <w:multiLevelType w:val="hybridMultilevel"/>
    <w:tmpl w:val="894EE873"/>
    <w:numStyleLink w:val="Zaimportowanystyl2"/>
  </w:abstractNum>
  <w:abstractNum w:abstractNumId="52" w15:restartNumberingAfterBreak="0">
    <w:nsid w:val="63015ACB"/>
    <w:multiLevelType w:val="hybridMultilevel"/>
    <w:tmpl w:val="CCAC61C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63307E92"/>
    <w:multiLevelType w:val="hybridMultilevel"/>
    <w:tmpl w:val="FCAE597C"/>
    <w:lvl w:ilvl="0" w:tplc="6A2C9FD2">
      <w:start w:val="1"/>
      <w:numFmt w:val="decimal"/>
      <w:lvlText w:val="%1)"/>
      <w:lvlJc w:val="center"/>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670C77FB"/>
    <w:multiLevelType w:val="hybridMultilevel"/>
    <w:tmpl w:val="714269A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9190033"/>
    <w:multiLevelType w:val="hybridMultilevel"/>
    <w:tmpl w:val="C676487C"/>
    <w:lvl w:ilvl="0" w:tplc="0415000F">
      <w:start w:val="1"/>
      <w:numFmt w:val="decimal"/>
      <w:lvlText w:val="%1."/>
      <w:lvlJc w:val="left"/>
      <w:pPr>
        <w:tabs>
          <w:tab w:val="num" w:pos="426"/>
          <w:tab w:val="left" w:pos="720"/>
        </w:tabs>
        <w:ind w:left="426" w:hanging="426"/>
      </w:pPr>
      <w:rPr>
        <w:rFonts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92BCD850">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5606CAC">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974A88F4">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7256B63C">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97703CC0">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0568A9F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9B1AD560">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43CC677E">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A60047E"/>
    <w:multiLevelType w:val="multilevel"/>
    <w:tmpl w:val="0F52F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7B4C7019"/>
    <w:multiLevelType w:val="hybridMultilevel"/>
    <w:tmpl w:val="2D103216"/>
    <w:lvl w:ilvl="0" w:tplc="FCDC23B6">
      <w:start w:val="1"/>
      <w:numFmt w:val="decimal"/>
      <w:lvlText w:val="%1)"/>
      <w:lvlJc w:val="left"/>
      <w:pPr>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51"/>
    <w:lvlOverride w:ilvl="0">
      <w:lvl w:ilvl="0" w:tplc="5D3C4ADC">
        <w:start w:val="1"/>
        <w:numFmt w:val="decimal"/>
        <w:lvlText w:val="%1."/>
        <w:lvlJc w:val="left"/>
        <w:pPr>
          <w:tabs>
            <w:tab w:val="num" w:pos="425"/>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4CF6EBAA">
        <w:start w:val="1"/>
        <w:numFmt w:val="lowerLetter"/>
        <w:lvlText w:val="%2."/>
        <w:lvlJc w:val="left"/>
        <w:pPr>
          <w:tabs>
            <w:tab w:val="num" w:pos="1145"/>
          </w:tabs>
          <w:ind w:left="11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77F80AC6">
        <w:start w:val="1"/>
        <w:numFmt w:val="lowerRoman"/>
        <w:lvlText w:val="%3."/>
        <w:lvlJc w:val="left"/>
        <w:pPr>
          <w:tabs>
            <w:tab w:val="num" w:pos="1865"/>
          </w:tabs>
          <w:ind w:left="186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92682C22">
        <w:start w:val="1"/>
        <w:numFmt w:val="decimal"/>
        <w:lvlText w:val="%4."/>
        <w:lvlJc w:val="left"/>
        <w:pPr>
          <w:tabs>
            <w:tab w:val="num" w:pos="2585"/>
          </w:tabs>
          <w:ind w:left="258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949237C0">
        <w:start w:val="1"/>
        <w:numFmt w:val="lowerLetter"/>
        <w:lvlText w:val="%5."/>
        <w:lvlJc w:val="left"/>
        <w:pPr>
          <w:tabs>
            <w:tab w:val="num" w:pos="3305"/>
          </w:tabs>
          <w:ind w:left="330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3AE4C9E6">
        <w:start w:val="1"/>
        <w:numFmt w:val="lowerRoman"/>
        <w:lvlText w:val="%6."/>
        <w:lvlJc w:val="left"/>
        <w:pPr>
          <w:tabs>
            <w:tab w:val="num" w:pos="4025"/>
          </w:tabs>
          <w:ind w:left="402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2C7E547C">
        <w:start w:val="1"/>
        <w:numFmt w:val="decimal"/>
        <w:lvlText w:val="%7."/>
        <w:lvlJc w:val="left"/>
        <w:pPr>
          <w:tabs>
            <w:tab w:val="num" w:pos="4745"/>
          </w:tabs>
          <w:ind w:left="47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800CD198">
        <w:start w:val="1"/>
        <w:numFmt w:val="lowerLetter"/>
        <w:lvlText w:val="%8."/>
        <w:lvlJc w:val="left"/>
        <w:pPr>
          <w:tabs>
            <w:tab w:val="num" w:pos="5465"/>
          </w:tabs>
          <w:ind w:left="546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336E67FC">
        <w:start w:val="1"/>
        <w:numFmt w:val="lowerRoman"/>
        <w:lvlText w:val="%9."/>
        <w:lvlJc w:val="left"/>
        <w:pPr>
          <w:tabs>
            <w:tab w:val="num" w:pos="6185"/>
          </w:tabs>
          <w:ind w:left="618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3">
    <w:abstractNumId w:val="51"/>
    <w:lvlOverride w:ilvl="0">
      <w:lvl w:ilvl="0" w:tplc="5D3C4ADC">
        <w:start w:val="1"/>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4CF6EBAA">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77F80AC6">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92682C22">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949237C0">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3AE4C9E6">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2C7E547C">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800CD198">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336E67FC">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4">
    <w:abstractNumId w:val="2"/>
  </w:num>
  <w:num w:numId="5">
    <w:abstractNumId w:val="1"/>
  </w:num>
  <w:num w:numId="6">
    <w:abstractNumId w:val="51"/>
    <w:lvlOverride w:ilvl="0">
      <w:startOverride w:val="4"/>
      <w:lvl w:ilvl="0" w:tplc="5D3C4ADC">
        <w:start w:val="4"/>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startOverride w:val="1"/>
      <w:lvl w:ilvl="1" w:tplc="4CF6EBAA">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startOverride w:val="1"/>
      <w:lvl w:ilvl="2" w:tplc="77F80AC6">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startOverride w:val="1"/>
      <w:lvl w:ilvl="3" w:tplc="92682C22">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startOverride w:val="1"/>
      <w:lvl w:ilvl="4" w:tplc="949237C0">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startOverride w:val="1"/>
      <w:lvl w:ilvl="5" w:tplc="3AE4C9E6">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startOverride w:val="1"/>
      <w:lvl w:ilvl="6" w:tplc="2C7E547C">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startOverride w:val="1"/>
      <w:lvl w:ilvl="7" w:tplc="800CD198">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startOverride w:val="1"/>
      <w:lvl w:ilvl="8" w:tplc="336E67FC">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7">
    <w:abstractNumId w:val="4"/>
  </w:num>
  <w:num w:numId="8">
    <w:abstractNumId w:val="3"/>
  </w:num>
  <w:num w:numId="9">
    <w:abstractNumId w:val="51"/>
    <w:lvlOverride w:ilvl="0">
      <w:lvl w:ilvl="0" w:tplc="5D3C4ADC">
        <w:start w:val="1"/>
        <w:numFmt w:val="decimal"/>
        <w:lvlText w:val="%1."/>
        <w:lvlJc w:val="left"/>
        <w:pPr>
          <w:tabs>
            <w:tab w:val="num" w:pos="426"/>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4CF6EBAA">
        <w:start w:val="1"/>
        <w:numFmt w:val="lowerLetter"/>
        <w:lvlText w:val="%2."/>
        <w:lvlJc w:val="left"/>
        <w:pPr>
          <w:tabs>
            <w:tab w:val="left" w:pos="426"/>
            <w:tab w:val="num" w:pos="1146"/>
          </w:tabs>
          <w:ind w:left="11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77F80AC6">
        <w:start w:val="1"/>
        <w:numFmt w:val="lowerRoman"/>
        <w:lvlText w:val="%3."/>
        <w:lvlJc w:val="left"/>
        <w:pPr>
          <w:tabs>
            <w:tab w:val="left" w:pos="426"/>
            <w:tab w:val="num" w:pos="1866"/>
          </w:tabs>
          <w:ind w:left="186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92682C22">
        <w:start w:val="1"/>
        <w:numFmt w:val="decimal"/>
        <w:lvlText w:val="%4."/>
        <w:lvlJc w:val="left"/>
        <w:pPr>
          <w:tabs>
            <w:tab w:val="left" w:pos="426"/>
            <w:tab w:val="num" w:pos="2586"/>
          </w:tabs>
          <w:ind w:left="258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949237C0">
        <w:start w:val="1"/>
        <w:numFmt w:val="lowerLetter"/>
        <w:lvlText w:val="%5."/>
        <w:lvlJc w:val="left"/>
        <w:pPr>
          <w:tabs>
            <w:tab w:val="left" w:pos="426"/>
            <w:tab w:val="num" w:pos="3306"/>
          </w:tabs>
          <w:ind w:left="330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3AE4C9E6">
        <w:start w:val="1"/>
        <w:numFmt w:val="lowerRoman"/>
        <w:lvlText w:val="%6."/>
        <w:lvlJc w:val="left"/>
        <w:pPr>
          <w:tabs>
            <w:tab w:val="left" w:pos="426"/>
            <w:tab w:val="num" w:pos="4026"/>
          </w:tabs>
          <w:ind w:left="402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2C7E547C">
        <w:start w:val="1"/>
        <w:numFmt w:val="decimal"/>
        <w:lvlText w:val="%7."/>
        <w:lvlJc w:val="left"/>
        <w:pPr>
          <w:tabs>
            <w:tab w:val="left" w:pos="426"/>
            <w:tab w:val="num" w:pos="4746"/>
          </w:tabs>
          <w:ind w:left="47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800CD198">
        <w:start w:val="1"/>
        <w:numFmt w:val="lowerLetter"/>
        <w:lvlText w:val="%8."/>
        <w:lvlJc w:val="left"/>
        <w:pPr>
          <w:tabs>
            <w:tab w:val="left" w:pos="426"/>
            <w:tab w:val="num" w:pos="5466"/>
          </w:tabs>
          <w:ind w:left="546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336E67FC">
        <w:start w:val="1"/>
        <w:numFmt w:val="lowerRoman"/>
        <w:lvlText w:val="%9."/>
        <w:lvlJc w:val="left"/>
        <w:pPr>
          <w:tabs>
            <w:tab w:val="left" w:pos="426"/>
            <w:tab w:val="num" w:pos="6186"/>
          </w:tabs>
          <w:ind w:left="618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10">
    <w:abstractNumId w:val="6"/>
  </w:num>
  <w:num w:numId="11">
    <w:abstractNumId w:val="5"/>
  </w:num>
  <w:num w:numId="12">
    <w:abstractNumId w:val="7"/>
  </w:num>
  <w:num w:numId="13">
    <w:abstractNumId w:val="9"/>
  </w:num>
  <w:num w:numId="14">
    <w:abstractNumId w:val="8"/>
  </w:num>
  <w:num w:numId="15">
    <w:abstractNumId w:val="11"/>
  </w:num>
  <w:num w:numId="16">
    <w:abstractNumId w:val="10"/>
  </w:num>
  <w:num w:numId="17">
    <w:abstractNumId w:val="8"/>
    <w:lvlOverride w:ilvl="0">
      <w:startOverride w:val="2"/>
      <w:lvl w:ilvl="0" w:tplc="63066494">
        <w:start w:val="2"/>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FD30DE28">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64626B5C">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04A0D0AC">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175A251C">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0D04AB5E">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BCC670AE">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2786C120">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9DBCAF0C">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18">
    <w:abstractNumId w:val="13"/>
  </w:num>
  <w:num w:numId="19">
    <w:abstractNumId w:val="12"/>
  </w:num>
  <w:num w:numId="20">
    <w:abstractNumId w:val="15"/>
  </w:num>
  <w:num w:numId="21">
    <w:abstractNumId w:val="14"/>
  </w:num>
  <w:num w:numId="22">
    <w:abstractNumId w:val="14"/>
    <w:lvlOverride w:ilvl="0">
      <w:lvl w:ilvl="0" w:tplc="EE582F18">
        <w:start w:val="1"/>
        <w:numFmt w:val="lowerLetter"/>
        <w:lvlText w:val="%1)"/>
        <w:lvlJc w:val="left"/>
        <w:pPr>
          <w:tabs>
            <w:tab w:val="left" w:pos="426"/>
            <w:tab w:val="num" w:pos="1134"/>
          </w:tabs>
          <w:ind w:left="1145" w:hanging="357"/>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lvl w:ilvl="1" w:tplc="271CE218">
        <w:start w:val="1"/>
        <w:numFmt w:val="lowerLetter"/>
        <w:lvlText w:val="%2."/>
        <w:lvlJc w:val="left"/>
        <w:pPr>
          <w:tabs>
            <w:tab w:val="left" w:pos="426"/>
            <w:tab w:val="left" w:pos="1134"/>
            <w:tab w:val="num" w:pos="1865"/>
          </w:tabs>
          <w:ind w:left="18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lvl w:ilvl="2" w:tplc="348EABE6">
        <w:start w:val="1"/>
        <w:numFmt w:val="lowerRoman"/>
        <w:lvlText w:val="%3."/>
        <w:lvlJc w:val="left"/>
        <w:pPr>
          <w:tabs>
            <w:tab w:val="left" w:pos="426"/>
            <w:tab w:val="left" w:pos="1134"/>
            <w:tab w:val="num" w:pos="2585"/>
          </w:tabs>
          <w:ind w:left="259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lvl w:ilvl="3" w:tplc="11540068">
        <w:start w:val="1"/>
        <w:numFmt w:val="decimal"/>
        <w:lvlText w:val="%4."/>
        <w:lvlJc w:val="left"/>
        <w:pPr>
          <w:tabs>
            <w:tab w:val="left" w:pos="426"/>
            <w:tab w:val="left" w:pos="1134"/>
            <w:tab w:val="num" w:pos="3305"/>
          </w:tabs>
          <w:ind w:left="331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lvl w:ilvl="4" w:tplc="0C0A2730">
        <w:start w:val="1"/>
        <w:numFmt w:val="lowerLetter"/>
        <w:lvlText w:val="%5."/>
        <w:lvlJc w:val="left"/>
        <w:pPr>
          <w:tabs>
            <w:tab w:val="left" w:pos="426"/>
            <w:tab w:val="left" w:pos="1134"/>
            <w:tab w:val="num" w:pos="4025"/>
          </w:tabs>
          <w:ind w:left="403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lvl w:ilvl="5" w:tplc="D62CF0EA">
        <w:start w:val="1"/>
        <w:numFmt w:val="lowerRoman"/>
        <w:lvlText w:val="%6."/>
        <w:lvlJc w:val="left"/>
        <w:pPr>
          <w:tabs>
            <w:tab w:val="left" w:pos="426"/>
            <w:tab w:val="left" w:pos="1134"/>
            <w:tab w:val="num" w:pos="4745"/>
          </w:tabs>
          <w:ind w:left="475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lvl w:ilvl="6" w:tplc="D62A8982">
        <w:start w:val="1"/>
        <w:numFmt w:val="decimal"/>
        <w:lvlText w:val="%7."/>
        <w:lvlJc w:val="left"/>
        <w:pPr>
          <w:tabs>
            <w:tab w:val="left" w:pos="426"/>
            <w:tab w:val="left" w:pos="1134"/>
            <w:tab w:val="num" w:pos="5465"/>
          </w:tabs>
          <w:ind w:left="54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lvl w:ilvl="7" w:tplc="D6FE5266">
        <w:start w:val="1"/>
        <w:numFmt w:val="lowerLetter"/>
        <w:lvlText w:val="%8."/>
        <w:lvlJc w:val="left"/>
        <w:pPr>
          <w:tabs>
            <w:tab w:val="left" w:pos="426"/>
            <w:tab w:val="left" w:pos="1134"/>
            <w:tab w:val="num" w:pos="6185"/>
          </w:tabs>
          <w:ind w:left="619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lvl w:ilvl="8" w:tplc="7888884C">
        <w:start w:val="1"/>
        <w:numFmt w:val="lowerRoman"/>
        <w:lvlText w:val="%9."/>
        <w:lvlJc w:val="left"/>
        <w:pPr>
          <w:tabs>
            <w:tab w:val="left" w:pos="426"/>
            <w:tab w:val="left" w:pos="1134"/>
            <w:tab w:val="num" w:pos="6905"/>
          </w:tabs>
          <w:ind w:left="691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3">
    <w:abstractNumId w:val="12"/>
    <w:lvlOverride w:ilvl="0">
      <w:startOverride w:val="1"/>
      <w:lvl w:ilvl="0" w:tplc="0BE24BC6">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2"/>
      <w:lvl w:ilvl="1" w:tplc="4E32639E">
        <w:start w:val="2"/>
        <w:numFmt w:val="decimal"/>
        <w:lvlText w:val="%2)"/>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13F4C982">
        <w:start w:val="1"/>
        <w:numFmt w:val="lowerLetter"/>
        <w:lvlText w:val="%3)"/>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FAE029F6">
        <w:start w:val="1"/>
        <w:numFmt w:val="decimal"/>
        <w:lvlText w:val="(%4)"/>
        <w:lvlJc w:val="left"/>
        <w:pPr>
          <w:tabs>
            <w:tab w:val="num" w:pos="638"/>
            <w:tab w:val="left" w:pos="680"/>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4D368BB6">
        <w:start w:val="1"/>
        <w:numFmt w:val="lowerLetter"/>
        <w:lvlText w:val="%5."/>
        <w:lvlJc w:val="left"/>
        <w:pPr>
          <w:tabs>
            <w:tab w:val="left" w:pos="284"/>
            <w:tab w:val="left" w:pos="680"/>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69A8C0CE">
        <w:start w:val="1"/>
        <w:numFmt w:val="lowerRoman"/>
        <w:lvlText w:val="%6."/>
        <w:lvlJc w:val="left"/>
        <w:pPr>
          <w:tabs>
            <w:tab w:val="left" w:pos="284"/>
            <w:tab w:val="left" w:pos="680"/>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54E8CA42">
        <w:start w:val="1"/>
        <w:numFmt w:val="decimal"/>
        <w:lvlText w:val="%7."/>
        <w:lvlJc w:val="left"/>
        <w:pPr>
          <w:tabs>
            <w:tab w:val="left" w:pos="284"/>
            <w:tab w:val="left" w:pos="680"/>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BD7CF2B8">
        <w:start w:val="1"/>
        <w:numFmt w:val="lowerLetter"/>
        <w:lvlText w:val="%8."/>
        <w:lvlJc w:val="left"/>
        <w:pPr>
          <w:tabs>
            <w:tab w:val="left" w:pos="284"/>
            <w:tab w:val="left" w:pos="680"/>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11846560">
        <w:start w:val="1"/>
        <w:numFmt w:val="lowerRoman"/>
        <w:lvlText w:val="%9."/>
        <w:lvlJc w:val="left"/>
        <w:pPr>
          <w:tabs>
            <w:tab w:val="left" w:pos="284"/>
            <w:tab w:val="left" w:pos="680"/>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4">
    <w:abstractNumId w:val="17"/>
  </w:num>
  <w:num w:numId="25">
    <w:abstractNumId w:val="16"/>
  </w:num>
  <w:num w:numId="26">
    <w:abstractNumId w:val="12"/>
    <w:lvlOverride w:ilvl="0">
      <w:startOverride w:val="1"/>
      <w:lvl w:ilvl="0" w:tplc="0BE24BC6">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3"/>
      <w:lvl w:ilvl="1" w:tplc="4E32639E">
        <w:start w:val="3"/>
        <w:numFmt w:val="decimal"/>
        <w:lvlText w:val="%2)"/>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13F4C982">
        <w:start w:val="1"/>
        <w:numFmt w:val="lowerLetter"/>
        <w:lvlText w:val="%3)"/>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FAE029F6">
        <w:start w:val="1"/>
        <w:numFmt w:val="decimal"/>
        <w:lvlText w:val="(%4)"/>
        <w:lvlJc w:val="left"/>
        <w:pPr>
          <w:tabs>
            <w:tab w:val="num" w:pos="638"/>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4D368BB6">
        <w:start w:val="1"/>
        <w:numFmt w:val="lowerLetter"/>
        <w:lvlText w:val="%5."/>
        <w:lvlJc w:val="left"/>
        <w:pPr>
          <w:tabs>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69A8C0CE">
        <w:start w:val="1"/>
        <w:numFmt w:val="lowerRoman"/>
        <w:lvlText w:val="%6."/>
        <w:lvlJc w:val="left"/>
        <w:pPr>
          <w:tabs>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54E8CA42">
        <w:start w:val="1"/>
        <w:numFmt w:val="decimal"/>
        <w:lvlText w:val="%7."/>
        <w:lvlJc w:val="left"/>
        <w:pPr>
          <w:tabs>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BD7CF2B8">
        <w:start w:val="1"/>
        <w:numFmt w:val="lowerLetter"/>
        <w:lvlText w:val="%8."/>
        <w:lvlJc w:val="left"/>
        <w:pPr>
          <w:tabs>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11846560">
        <w:start w:val="1"/>
        <w:numFmt w:val="lowerRoman"/>
        <w:lvlText w:val="%9."/>
        <w:lvlJc w:val="left"/>
        <w:pPr>
          <w:tabs>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7">
    <w:abstractNumId w:val="19"/>
  </w:num>
  <w:num w:numId="28">
    <w:abstractNumId w:val="18"/>
  </w:num>
  <w:num w:numId="29">
    <w:abstractNumId w:val="8"/>
    <w:lvlOverride w:ilvl="0">
      <w:startOverride w:val="3"/>
      <w:lvl w:ilvl="0" w:tplc="63066494">
        <w:start w:val="3"/>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FD30DE28">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64626B5C">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04A0D0AC">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175A251C">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0D04AB5E">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BCC670AE">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2786C120">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9DBCAF0C">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30">
    <w:abstractNumId w:val="21"/>
  </w:num>
  <w:num w:numId="31">
    <w:abstractNumId w:val="20"/>
  </w:num>
  <w:num w:numId="32">
    <w:abstractNumId w:val="23"/>
  </w:num>
  <w:num w:numId="33">
    <w:abstractNumId w:val="22"/>
  </w:num>
  <w:num w:numId="34">
    <w:abstractNumId w:val="25"/>
  </w:num>
  <w:num w:numId="35">
    <w:abstractNumId w:val="24"/>
  </w:num>
  <w:num w:numId="36">
    <w:abstractNumId w:val="27"/>
  </w:num>
  <w:num w:numId="37">
    <w:abstractNumId w:val="26"/>
  </w:num>
  <w:num w:numId="38">
    <w:abstractNumId w:val="26"/>
    <w:lvlOverride w:ilvl="0">
      <w:lvl w:ilvl="0" w:tplc="84449664">
        <w:start w:val="1"/>
        <w:numFmt w:val="lowerLetter"/>
        <w:lvlText w:val="%1)"/>
        <w:lvlJc w:val="left"/>
        <w:pPr>
          <w:tabs>
            <w:tab w:val="left" w:pos="426"/>
            <w:tab w:val="num" w:pos="1145"/>
          </w:tabs>
          <w:ind w:left="114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F0DE0A6A">
        <w:start w:val="1"/>
        <w:numFmt w:val="lowerLetter"/>
        <w:lvlText w:val="%2."/>
        <w:lvlJc w:val="left"/>
        <w:pPr>
          <w:tabs>
            <w:tab w:val="left" w:pos="426"/>
            <w:tab w:val="num" w:pos="1865"/>
          </w:tabs>
          <w:ind w:left="18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D3A61C52">
        <w:start w:val="1"/>
        <w:numFmt w:val="lowerRoman"/>
        <w:lvlText w:val="%3."/>
        <w:lvlJc w:val="left"/>
        <w:pPr>
          <w:tabs>
            <w:tab w:val="left" w:pos="426"/>
            <w:tab w:val="num" w:pos="2585"/>
          </w:tabs>
          <w:ind w:left="258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B85E8B0C">
        <w:start w:val="1"/>
        <w:numFmt w:val="decimal"/>
        <w:lvlText w:val="%4."/>
        <w:lvlJc w:val="left"/>
        <w:pPr>
          <w:tabs>
            <w:tab w:val="left" w:pos="426"/>
            <w:tab w:val="num" w:pos="3305"/>
          </w:tabs>
          <w:ind w:left="330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D898B8EE">
        <w:start w:val="1"/>
        <w:numFmt w:val="lowerLetter"/>
        <w:lvlText w:val="%5."/>
        <w:lvlJc w:val="left"/>
        <w:pPr>
          <w:tabs>
            <w:tab w:val="left" w:pos="426"/>
            <w:tab w:val="num" w:pos="4025"/>
          </w:tabs>
          <w:ind w:left="402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0A5A8584">
        <w:start w:val="1"/>
        <w:numFmt w:val="lowerRoman"/>
        <w:lvlText w:val="%6."/>
        <w:lvlJc w:val="left"/>
        <w:pPr>
          <w:tabs>
            <w:tab w:val="left" w:pos="426"/>
            <w:tab w:val="num" w:pos="4745"/>
          </w:tabs>
          <w:ind w:left="474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7AEC54A0">
        <w:start w:val="1"/>
        <w:numFmt w:val="decimal"/>
        <w:lvlText w:val="%7."/>
        <w:lvlJc w:val="left"/>
        <w:pPr>
          <w:tabs>
            <w:tab w:val="left" w:pos="426"/>
            <w:tab w:val="num" w:pos="5465"/>
          </w:tabs>
          <w:ind w:left="54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F9CA69F4">
        <w:start w:val="1"/>
        <w:numFmt w:val="lowerLetter"/>
        <w:lvlText w:val="%8."/>
        <w:lvlJc w:val="left"/>
        <w:pPr>
          <w:tabs>
            <w:tab w:val="left" w:pos="426"/>
            <w:tab w:val="num" w:pos="6185"/>
          </w:tabs>
          <w:ind w:left="618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1B282210">
        <w:start w:val="1"/>
        <w:numFmt w:val="lowerRoman"/>
        <w:lvlText w:val="%9."/>
        <w:lvlJc w:val="left"/>
        <w:pPr>
          <w:tabs>
            <w:tab w:val="left" w:pos="426"/>
            <w:tab w:val="num" w:pos="6905"/>
          </w:tabs>
          <w:ind w:left="690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39">
    <w:abstractNumId w:val="29"/>
  </w:num>
  <w:num w:numId="40">
    <w:abstractNumId w:val="28"/>
  </w:num>
  <w:num w:numId="41">
    <w:abstractNumId w:val="31"/>
  </w:num>
  <w:num w:numId="42">
    <w:abstractNumId w:val="30"/>
  </w:num>
  <w:num w:numId="43">
    <w:abstractNumId w:val="30"/>
    <w:lvlOverride w:ilvl="0">
      <w:lvl w:ilvl="0" w:tplc="F89AF206">
        <w:start w:val="1"/>
        <w:numFmt w:val="decimal"/>
        <w:lvlText w:val="%1)"/>
        <w:lvlJc w:val="left"/>
        <w:pPr>
          <w:tabs>
            <w:tab w:val="num" w:pos="709"/>
            <w:tab w:val="left" w:pos="851"/>
          </w:tabs>
          <w:ind w:left="709" w:hanging="29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733651B4">
        <w:start w:val="1"/>
        <w:numFmt w:val="lowerLetter"/>
        <w:lvlText w:val="%2."/>
        <w:lvlJc w:val="left"/>
        <w:pPr>
          <w:tabs>
            <w:tab w:val="left" w:pos="709"/>
            <w:tab w:val="left" w:pos="851"/>
            <w:tab w:val="num" w:pos="1416"/>
          </w:tabs>
          <w:ind w:left="1416" w:hanging="28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F7AAD982">
        <w:start w:val="1"/>
        <w:numFmt w:val="lowerRoman"/>
        <w:lvlText w:val="%3."/>
        <w:lvlJc w:val="left"/>
        <w:pPr>
          <w:tabs>
            <w:tab w:val="left" w:pos="709"/>
            <w:tab w:val="left" w:pos="851"/>
            <w:tab w:val="num" w:pos="2124"/>
          </w:tabs>
          <w:ind w:left="2124" w:hanging="21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F072FE40">
        <w:start w:val="1"/>
        <w:numFmt w:val="decimal"/>
        <w:lvlText w:val="%4."/>
        <w:lvlJc w:val="left"/>
        <w:pPr>
          <w:tabs>
            <w:tab w:val="left" w:pos="709"/>
            <w:tab w:val="left" w:pos="851"/>
            <w:tab w:val="num" w:pos="2832"/>
          </w:tabs>
          <w:ind w:left="2832" w:hanging="2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97E4B4D2">
        <w:start w:val="1"/>
        <w:numFmt w:val="lowerLetter"/>
        <w:lvlText w:val="%5."/>
        <w:lvlJc w:val="left"/>
        <w:pPr>
          <w:tabs>
            <w:tab w:val="left" w:pos="709"/>
            <w:tab w:val="left" w:pos="851"/>
            <w:tab w:val="num" w:pos="3540"/>
          </w:tabs>
          <w:ind w:left="3540" w:hanging="24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8FAA1568">
        <w:start w:val="1"/>
        <w:numFmt w:val="lowerRoman"/>
        <w:suff w:val="nothing"/>
        <w:lvlText w:val="%6."/>
        <w:lvlJc w:val="left"/>
        <w:pPr>
          <w:tabs>
            <w:tab w:val="left" w:pos="709"/>
            <w:tab w:val="left" w:pos="851"/>
          </w:tabs>
          <w:ind w:left="4248" w:hanging="17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BF6E9870">
        <w:start w:val="1"/>
        <w:numFmt w:val="decimal"/>
        <w:lvlText w:val="%7."/>
        <w:lvlJc w:val="left"/>
        <w:pPr>
          <w:tabs>
            <w:tab w:val="left" w:pos="709"/>
            <w:tab w:val="left" w:pos="851"/>
            <w:tab w:val="num" w:pos="4956"/>
          </w:tabs>
          <w:ind w:left="4956" w:hanging="22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7D0E00AE">
        <w:start w:val="1"/>
        <w:numFmt w:val="lowerLetter"/>
        <w:lvlText w:val="%8."/>
        <w:lvlJc w:val="left"/>
        <w:pPr>
          <w:tabs>
            <w:tab w:val="left" w:pos="709"/>
            <w:tab w:val="left" w:pos="851"/>
            <w:tab w:val="num" w:pos="5664"/>
          </w:tabs>
          <w:ind w:left="5664" w:hanging="20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5CE4FFB2">
        <w:start w:val="1"/>
        <w:numFmt w:val="lowerRoman"/>
        <w:suff w:val="nothing"/>
        <w:lvlText w:val="%9."/>
        <w:lvlJc w:val="left"/>
        <w:pPr>
          <w:tabs>
            <w:tab w:val="left" w:pos="709"/>
            <w:tab w:val="left" w:pos="851"/>
          </w:tabs>
          <w:ind w:left="6372" w:hanging="13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4">
    <w:abstractNumId w:val="28"/>
    <w:lvlOverride w:ilvl="0">
      <w:startOverride w:val="2"/>
      <w:lvl w:ilvl="0" w:tplc="A4E8D80A">
        <w:start w:val="2"/>
        <w:numFmt w:val="decimal"/>
        <w:lvlText w:val="%1."/>
        <w:lvlJc w:val="left"/>
        <w:pPr>
          <w:tabs>
            <w:tab w:val="num" w:pos="426"/>
          </w:tabs>
          <w:ind w:left="42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75E44FB0">
        <w:start w:val="1"/>
        <w:numFmt w:val="lowerLetter"/>
        <w:lvlText w:val="%2."/>
        <w:lvlJc w:val="left"/>
        <w:pPr>
          <w:tabs>
            <w:tab w:val="num" w:pos="1146"/>
          </w:tabs>
          <w:ind w:left="11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9D869CF8">
        <w:start w:val="1"/>
        <w:numFmt w:val="lowerRoman"/>
        <w:lvlText w:val="%3."/>
        <w:lvlJc w:val="left"/>
        <w:pPr>
          <w:tabs>
            <w:tab w:val="num" w:pos="1866"/>
          </w:tabs>
          <w:ind w:left="186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79C01912">
        <w:start w:val="1"/>
        <w:numFmt w:val="decimal"/>
        <w:lvlText w:val="%4."/>
        <w:lvlJc w:val="left"/>
        <w:pPr>
          <w:tabs>
            <w:tab w:val="num" w:pos="2586"/>
          </w:tabs>
          <w:ind w:left="258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0D0CC28A">
        <w:start w:val="1"/>
        <w:numFmt w:val="lowerLetter"/>
        <w:lvlText w:val="%5."/>
        <w:lvlJc w:val="left"/>
        <w:pPr>
          <w:tabs>
            <w:tab w:val="num" w:pos="3306"/>
          </w:tabs>
          <w:ind w:left="330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DE060DF4">
        <w:start w:val="1"/>
        <w:numFmt w:val="lowerRoman"/>
        <w:lvlText w:val="%6."/>
        <w:lvlJc w:val="left"/>
        <w:pPr>
          <w:tabs>
            <w:tab w:val="num" w:pos="4026"/>
          </w:tabs>
          <w:ind w:left="402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A0BEFF76">
        <w:start w:val="1"/>
        <w:numFmt w:val="decimal"/>
        <w:lvlText w:val="%7."/>
        <w:lvlJc w:val="left"/>
        <w:pPr>
          <w:tabs>
            <w:tab w:val="num" w:pos="4746"/>
          </w:tabs>
          <w:ind w:left="47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E1D0A3AA">
        <w:start w:val="1"/>
        <w:numFmt w:val="lowerLetter"/>
        <w:lvlText w:val="%8."/>
        <w:lvlJc w:val="left"/>
        <w:pPr>
          <w:tabs>
            <w:tab w:val="num" w:pos="5466"/>
          </w:tabs>
          <w:ind w:left="546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1AA6B6BA">
        <w:start w:val="1"/>
        <w:numFmt w:val="lowerRoman"/>
        <w:lvlText w:val="%9."/>
        <w:lvlJc w:val="left"/>
        <w:pPr>
          <w:tabs>
            <w:tab w:val="num" w:pos="6186"/>
          </w:tabs>
          <w:ind w:left="618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5">
    <w:abstractNumId w:val="33"/>
  </w:num>
  <w:num w:numId="46">
    <w:abstractNumId w:val="32"/>
  </w:num>
  <w:num w:numId="47">
    <w:abstractNumId w:val="28"/>
    <w:lvlOverride w:ilvl="0">
      <w:startOverride w:val="3"/>
      <w:lvl w:ilvl="0" w:tplc="A4E8D80A">
        <w:start w:val="3"/>
        <w:numFmt w:val="decimal"/>
        <w:lvlText w:val="%1."/>
        <w:lvlJc w:val="left"/>
        <w:pPr>
          <w:tabs>
            <w:tab w:val="num" w:pos="426"/>
          </w:tabs>
          <w:ind w:left="42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75E44FB0">
        <w:start w:val="1"/>
        <w:numFmt w:val="lowerLetter"/>
        <w:lvlText w:val="%2."/>
        <w:lvlJc w:val="left"/>
        <w:pPr>
          <w:tabs>
            <w:tab w:val="num" w:pos="1146"/>
          </w:tabs>
          <w:ind w:left="11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9D869CF8">
        <w:start w:val="1"/>
        <w:numFmt w:val="lowerRoman"/>
        <w:lvlText w:val="%3."/>
        <w:lvlJc w:val="left"/>
        <w:pPr>
          <w:tabs>
            <w:tab w:val="num" w:pos="1866"/>
          </w:tabs>
          <w:ind w:left="186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79C01912">
        <w:start w:val="1"/>
        <w:numFmt w:val="decimal"/>
        <w:lvlText w:val="%4."/>
        <w:lvlJc w:val="left"/>
        <w:pPr>
          <w:tabs>
            <w:tab w:val="num" w:pos="2586"/>
          </w:tabs>
          <w:ind w:left="258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0D0CC28A">
        <w:start w:val="1"/>
        <w:numFmt w:val="lowerLetter"/>
        <w:lvlText w:val="%5."/>
        <w:lvlJc w:val="left"/>
        <w:pPr>
          <w:tabs>
            <w:tab w:val="num" w:pos="3306"/>
          </w:tabs>
          <w:ind w:left="330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DE060DF4">
        <w:start w:val="1"/>
        <w:numFmt w:val="lowerRoman"/>
        <w:lvlText w:val="%6."/>
        <w:lvlJc w:val="left"/>
        <w:pPr>
          <w:tabs>
            <w:tab w:val="num" w:pos="4026"/>
          </w:tabs>
          <w:ind w:left="402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A0BEFF76">
        <w:start w:val="1"/>
        <w:numFmt w:val="decimal"/>
        <w:lvlText w:val="%7."/>
        <w:lvlJc w:val="left"/>
        <w:pPr>
          <w:tabs>
            <w:tab w:val="num" w:pos="4746"/>
          </w:tabs>
          <w:ind w:left="47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E1D0A3AA">
        <w:start w:val="1"/>
        <w:numFmt w:val="lowerLetter"/>
        <w:lvlText w:val="%8."/>
        <w:lvlJc w:val="left"/>
        <w:pPr>
          <w:tabs>
            <w:tab w:val="num" w:pos="5466"/>
          </w:tabs>
          <w:ind w:left="546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1AA6B6BA">
        <w:start w:val="1"/>
        <w:numFmt w:val="lowerRoman"/>
        <w:lvlText w:val="%9."/>
        <w:lvlJc w:val="left"/>
        <w:pPr>
          <w:tabs>
            <w:tab w:val="num" w:pos="6186"/>
          </w:tabs>
          <w:ind w:left="618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8">
    <w:abstractNumId w:val="35"/>
  </w:num>
  <w:num w:numId="49">
    <w:abstractNumId w:val="34"/>
  </w:num>
  <w:num w:numId="50">
    <w:abstractNumId w:val="28"/>
    <w:lvlOverride w:ilvl="0">
      <w:startOverride w:val="4"/>
      <w:lvl w:ilvl="0" w:tplc="A4E8D80A">
        <w:start w:val="4"/>
        <w:numFmt w:val="decimal"/>
        <w:lvlText w:val="%1."/>
        <w:lvlJc w:val="left"/>
        <w:pPr>
          <w:tabs>
            <w:tab w:val="num" w:pos="426"/>
          </w:tabs>
          <w:ind w:left="426" w:hanging="284"/>
        </w:pPr>
        <w:rPr>
          <w:rFonts w:hAnsi="Arial Unicode MS" w:hint="default"/>
          <w:b w:val="0"/>
          <w:b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75E44FB0">
        <w:start w:val="1"/>
        <w:numFmt w:val="lowerLetter"/>
        <w:lvlText w:val="%2."/>
        <w:lvlJc w:val="left"/>
        <w:pPr>
          <w:tabs>
            <w:tab w:val="left" w:pos="426"/>
            <w:tab w:val="num" w:pos="1146"/>
          </w:tabs>
          <w:ind w:left="11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9D869CF8">
        <w:start w:val="1"/>
        <w:numFmt w:val="lowerRoman"/>
        <w:lvlText w:val="%3."/>
        <w:lvlJc w:val="left"/>
        <w:pPr>
          <w:tabs>
            <w:tab w:val="left" w:pos="426"/>
            <w:tab w:val="num" w:pos="1866"/>
          </w:tabs>
          <w:ind w:left="186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79C01912">
        <w:start w:val="1"/>
        <w:numFmt w:val="decimal"/>
        <w:lvlText w:val="%4."/>
        <w:lvlJc w:val="left"/>
        <w:pPr>
          <w:tabs>
            <w:tab w:val="left" w:pos="426"/>
            <w:tab w:val="num" w:pos="2586"/>
          </w:tabs>
          <w:ind w:left="258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0D0CC28A">
        <w:start w:val="1"/>
        <w:numFmt w:val="lowerLetter"/>
        <w:lvlText w:val="%5."/>
        <w:lvlJc w:val="left"/>
        <w:pPr>
          <w:tabs>
            <w:tab w:val="left" w:pos="426"/>
            <w:tab w:val="num" w:pos="3306"/>
          </w:tabs>
          <w:ind w:left="330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DE060DF4">
        <w:start w:val="1"/>
        <w:numFmt w:val="lowerRoman"/>
        <w:lvlText w:val="%6."/>
        <w:lvlJc w:val="left"/>
        <w:pPr>
          <w:tabs>
            <w:tab w:val="left" w:pos="426"/>
            <w:tab w:val="num" w:pos="4026"/>
          </w:tabs>
          <w:ind w:left="402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A0BEFF76">
        <w:start w:val="1"/>
        <w:numFmt w:val="decimal"/>
        <w:lvlText w:val="%7."/>
        <w:lvlJc w:val="left"/>
        <w:pPr>
          <w:tabs>
            <w:tab w:val="left" w:pos="426"/>
            <w:tab w:val="num" w:pos="4746"/>
          </w:tabs>
          <w:ind w:left="47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E1D0A3AA">
        <w:start w:val="1"/>
        <w:numFmt w:val="lowerLetter"/>
        <w:lvlText w:val="%8."/>
        <w:lvlJc w:val="left"/>
        <w:pPr>
          <w:tabs>
            <w:tab w:val="left" w:pos="426"/>
            <w:tab w:val="num" w:pos="5466"/>
          </w:tabs>
          <w:ind w:left="546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1AA6B6BA">
        <w:start w:val="1"/>
        <w:numFmt w:val="lowerRoman"/>
        <w:lvlText w:val="%9."/>
        <w:lvlJc w:val="left"/>
        <w:pPr>
          <w:tabs>
            <w:tab w:val="left" w:pos="426"/>
            <w:tab w:val="num" w:pos="6186"/>
          </w:tabs>
          <w:ind w:left="618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num>
  <w:num w:numId="51">
    <w:abstractNumId w:val="37"/>
  </w:num>
  <w:num w:numId="52">
    <w:abstractNumId w:val="36"/>
  </w:num>
  <w:num w:numId="53">
    <w:abstractNumId w:val="39"/>
  </w:num>
  <w:num w:numId="54">
    <w:abstractNumId w:val="38"/>
  </w:num>
  <w:num w:numId="55">
    <w:abstractNumId w:val="41"/>
  </w:num>
  <w:num w:numId="56">
    <w:abstractNumId w:val="40"/>
  </w:num>
  <w:num w:numId="57">
    <w:abstractNumId w:val="40"/>
    <w:lvlOverride w:ilvl="0">
      <w:startOverride w:val="2"/>
    </w:lvlOverride>
  </w:num>
  <w:num w:numId="58">
    <w:abstractNumId w:val="44"/>
  </w:num>
  <w:num w:numId="59">
    <w:abstractNumId w:val="54"/>
  </w:num>
  <w:num w:numId="60">
    <w:abstractNumId w:val="47"/>
  </w:num>
  <w:num w:numId="61">
    <w:abstractNumId w:val="48"/>
  </w:num>
  <w:num w:numId="62">
    <w:abstractNumId w:val="57"/>
  </w:num>
  <w:num w:numId="63">
    <w:abstractNumId w:val="53"/>
  </w:num>
  <w:num w:numId="64">
    <w:abstractNumId w:val="45"/>
  </w:num>
  <w:num w:numId="65">
    <w:abstractNumId w:val="52"/>
  </w:num>
  <w:num w:numId="66">
    <w:abstractNumId w:val="50"/>
  </w:num>
  <w:num w:numId="67">
    <w:abstractNumId w:val="55"/>
  </w:num>
  <w:num w:numId="68">
    <w:abstractNumId w:val="46"/>
  </w:num>
  <w:num w:numId="69">
    <w:abstractNumId w:val="56"/>
  </w:num>
  <w:num w:numId="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num>
  <w:num w:numId="72">
    <w:abstractNumId w:val="4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crSNDe33/DxvVBIcKadv0Lvn03Vi2eYvlVcM3/b05uPe7fVeTYyda2BoAwzD4tuCvGI+zosSZNO+V/d/v6o//Q==" w:salt="aaMYvEtY3xBKUi4KrbPL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12B"/>
    <w:rsid w:val="00020DBF"/>
    <w:rsid w:val="00023D4A"/>
    <w:rsid w:val="0004054B"/>
    <w:rsid w:val="00063D90"/>
    <w:rsid w:val="00073C5C"/>
    <w:rsid w:val="00076EF4"/>
    <w:rsid w:val="00080B07"/>
    <w:rsid w:val="000A02BD"/>
    <w:rsid w:val="000A7E5B"/>
    <w:rsid w:val="000B18BE"/>
    <w:rsid w:val="000B3E8D"/>
    <w:rsid w:val="000B415C"/>
    <w:rsid w:val="000F7153"/>
    <w:rsid w:val="00111D2A"/>
    <w:rsid w:val="001141CD"/>
    <w:rsid w:val="00123919"/>
    <w:rsid w:val="00141D1B"/>
    <w:rsid w:val="001478F8"/>
    <w:rsid w:val="00156642"/>
    <w:rsid w:val="00161B6B"/>
    <w:rsid w:val="001956E4"/>
    <w:rsid w:val="001A47BA"/>
    <w:rsid w:val="001A4E25"/>
    <w:rsid w:val="001A7191"/>
    <w:rsid w:val="001B3341"/>
    <w:rsid w:val="001C1A60"/>
    <w:rsid w:val="001C212F"/>
    <w:rsid w:val="001C2DC2"/>
    <w:rsid w:val="001D309C"/>
    <w:rsid w:val="001D6920"/>
    <w:rsid w:val="001F2345"/>
    <w:rsid w:val="001F5275"/>
    <w:rsid w:val="00202A8F"/>
    <w:rsid w:val="00205AAA"/>
    <w:rsid w:val="002145F1"/>
    <w:rsid w:val="00227CB1"/>
    <w:rsid w:val="0023462B"/>
    <w:rsid w:val="002545AF"/>
    <w:rsid w:val="002674F4"/>
    <w:rsid w:val="002714E3"/>
    <w:rsid w:val="00273F79"/>
    <w:rsid w:val="00281830"/>
    <w:rsid w:val="0028215E"/>
    <w:rsid w:val="00287263"/>
    <w:rsid w:val="002A0CDC"/>
    <w:rsid w:val="002A3EBC"/>
    <w:rsid w:val="002A4ECA"/>
    <w:rsid w:val="002A7CA8"/>
    <w:rsid w:val="002B4C86"/>
    <w:rsid w:val="002C3D4D"/>
    <w:rsid w:val="002D2E3C"/>
    <w:rsid w:val="002D6601"/>
    <w:rsid w:val="002E38C8"/>
    <w:rsid w:val="002E7FEF"/>
    <w:rsid w:val="002F196C"/>
    <w:rsid w:val="002F23B3"/>
    <w:rsid w:val="003158F1"/>
    <w:rsid w:val="00320513"/>
    <w:rsid w:val="0033694F"/>
    <w:rsid w:val="003445E0"/>
    <w:rsid w:val="00354846"/>
    <w:rsid w:val="00354EC9"/>
    <w:rsid w:val="0037022E"/>
    <w:rsid w:val="003766D0"/>
    <w:rsid w:val="00390A58"/>
    <w:rsid w:val="003D1DF7"/>
    <w:rsid w:val="003D4875"/>
    <w:rsid w:val="003E5347"/>
    <w:rsid w:val="003F21ED"/>
    <w:rsid w:val="0040382B"/>
    <w:rsid w:val="00405F34"/>
    <w:rsid w:val="00407C2F"/>
    <w:rsid w:val="00411F76"/>
    <w:rsid w:val="00420A05"/>
    <w:rsid w:val="00422406"/>
    <w:rsid w:val="00444E70"/>
    <w:rsid w:val="00475376"/>
    <w:rsid w:val="00476BDC"/>
    <w:rsid w:val="00497685"/>
    <w:rsid w:val="004A3D3E"/>
    <w:rsid w:val="004B74E9"/>
    <w:rsid w:val="004E1DA8"/>
    <w:rsid w:val="004E4448"/>
    <w:rsid w:val="004E5536"/>
    <w:rsid w:val="004E6928"/>
    <w:rsid w:val="004F551B"/>
    <w:rsid w:val="004F5B21"/>
    <w:rsid w:val="00513DC2"/>
    <w:rsid w:val="0052169A"/>
    <w:rsid w:val="005314A5"/>
    <w:rsid w:val="00543391"/>
    <w:rsid w:val="005567C8"/>
    <w:rsid w:val="00584A99"/>
    <w:rsid w:val="00587047"/>
    <w:rsid w:val="005E43FB"/>
    <w:rsid w:val="00610D4B"/>
    <w:rsid w:val="00610DD1"/>
    <w:rsid w:val="006139BE"/>
    <w:rsid w:val="006147F4"/>
    <w:rsid w:val="006316F0"/>
    <w:rsid w:val="00643263"/>
    <w:rsid w:val="006512A6"/>
    <w:rsid w:val="00661B87"/>
    <w:rsid w:val="0067709C"/>
    <w:rsid w:val="00682423"/>
    <w:rsid w:val="00686E85"/>
    <w:rsid w:val="006A2EBA"/>
    <w:rsid w:val="006C3CEA"/>
    <w:rsid w:val="006E0A5F"/>
    <w:rsid w:val="006F1250"/>
    <w:rsid w:val="0070565E"/>
    <w:rsid w:val="00715AA7"/>
    <w:rsid w:val="00746360"/>
    <w:rsid w:val="00752329"/>
    <w:rsid w:val="00756AFD"/>
    <w:rsid w:val="00761277"/>
    <w:rsid w:val="0076197D"/>
    <w:rsid w:val="007726B2"/>
    <w:rsid w:val="00777337"/>
    <w:rsid w:val="00793129"/>
    <w:rsid w:val="00796CBB"/>
    <w:rsid w:val="007A473F"/>
    <w:rsid w:val="007A79F4"/>
    <w:rsid w:val="007B1C02"/>
    <w:rsid w:val="007C29C9"/>
    <w:rsid w:val="007D38EB"/>
    <w:rsid w:val="007E55D7"/>
    <w:rsid w:val="007F773B"/>
    <w:rsid w:val="008303A8"/>
    <w:rsid w:val="0084012B"/>
    <w:rsid w:val="00846BC0"/>
    <w:rsid w:val="00847EB6"/>
    <w:rsid w:val="00863CBC"/>
    <w:rsid w:val="00887A48"/>
    <w:rsid w:val="008B2A05"/>
    <w:rsid w:val="008B7B74"/>
    <w:rsid w:val="008C60E3"/>
    <w:rsid w:val="008C686C"/>
    <w:rsid w:val="008C75FD"/>
    <w:rsid w:val="00903E68"/>
    <w:rsid w:val="00921FBF"/>
    <w:rsid w:val="00936E0D"/>
    <w:rsid w:val="00947587"/>
    <w:rsid w:val="009477E5"/>
    <w:rsid w:val="009658F1"/>
    <w:rsid w:val="009B4DFA"/>
    <w:rsid w:val="009C4FA2"/>
    <w:rsid w:val="009D76CD"/>
    <w:rsid w:val="009E6E52"/>
    <w:rsid w:val="00A07C58"/>
    <w:rsid w:val="00A46C91"/>
    <w:rsid w:val="00A77222"/>
    <w:rsid w:val="00AC3D41"/>
    <w:rsid w:val="00AD44F8"/>
    <w:rsid w:val="00B04431"/>
    <w:rsid w:val="00B0584D"/>
    <w:rsid w:val="00B162F7"/>
    <w:rsid w:val="00B25254"/>
    <w:rsid w:val="00B32575"/>
    <w:rsid w:val="00B40B11"/>
    <w:rsid w:val="00B544A1"/>
    <w:rsid w:val="00B94F51"/>
    <w:rsid w:val="00BB3138"/>
    <w:rsid w:val="00BB3424"/>
    <w:rsid w:val="00BB75BD"/>
    <w:rsid w:val="00BF1E8F"/>
    <w:rsid w:val="00C03D8A"/>
    <w:rsid w:val="00C04DAF"/>
    <w:rsid w:val="00C21115"/>
    <w:rsid w:val="00C27458"/>
    <w:rsid w:val="00C407E7"/>
    <w:rsid w:val="00C463BB"/>
    <w:rsid w:val="00C50D42"/>
    <w:rsid w:val="00C55E36"/>
    <w:rsid w:val="00C608D2"/>
    <w:rsid w:val="00C74767"/>
    <w:rsid w:val="00C93E53"/>
    <w:rsid w:val="00CA4D8A"/>
    <w:rsid w:val="00CB276C"/>
    <w:rsid w:val="00CB3CD7"/>
    <w:rsid w:val="00CE50AD"/>
    <w:rsid w:val="00CF7281"/>
    <w:rsid w:val="00CF72DC"/>
    <w:rsid w:val="00D04C64"/>
    <w:rsid w:val="00D051A3"/>
    <w:rsid w:val="00D21C7B"/>
    <w:rsid w:val="00D26E76"/>
    <w:rsid w:val="00DC320B"/>
    <w:rsid w:val="00DF194E"/>
    <w:rsid w:val="00DF197F"/>
    <w:rsid w:val="00E06D5D"/>
    <w:rsid w:val="00E10927"/>
    <w:rsid w:val="00E125AF"/>
    <w:rsid w:val="00E2698B"/>
    <w:rsid w:val="00E31FD4"/>
    <w:rsid w:val="00E34D23"/>
    <w:rsid w:val="00E376CE"/>
    <w:rsid w:val="00E47CE0"/>
    <w:rsid w:val="00E51643"/>
    <w:rsid w:val="00E526E6"/>
    <w:rsid w:val="00E94CF9"/>
    <w:rsid w:val="00EB38A0"/>
    <w:rsid w:val="00EC6910"/>
    <w:rsid w:val="00ED2F7F"/>
    <w:rsid w:val="00ED6F42"/>
    <w:rsid w:val="00EE70CB"/>
    <w:rsid w:val="00EF64B3"/>
    <w:rsid w:val="00F06BF0"/>
    <w:rsid w:val="00F17216"/>
    <w:rsid w:val="00F44765"/>
    <w:rsid w:val="00F62D8A"/>
    <w:rsid w:val="00F940A1"/>
    <w:rsid w:val="00FC11A9"/>
    <w:rsid w:val="00FC316D"/>
    <w:rsid w:val="00FC5D5D"/>
    <w:rsid w:val="00FC6BDE"/>
    <w:rsid w:val="00FE2CBF"/>
    <w:rsid w:val="00FF63FC"/>
    <w:rsid w:val="00FF7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8BBC"/>
  <w15:docId w15:val="{9822770E-8337-49DF-B7E1-BC5BBE03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20A05"/>
    <w:pPr>
      <w:widowControl w:val="0"/>
      <w:spacing w:before="120" w:after="60" w:line="276" w:lineRule="auto"/>
      <w:outlineLvl w:val="0"/>
    </w:pPr>
    <w:rPr>
      <w:rFonts w:ascii="Arial" w:eastAsia="Arial Unicode MS" w:hAnsi="Arial" w:cs="Arial"/>
      <w:b/>
      <w:bCs/>
      <w:color w:val="000000"/>
      <w:sz w:val="24"/>
      <w:szCs w:val="24"/>
      <w:lang w:eastAsia="pl-PL"/>
    </w:rPr>
  </w:style>
  <w:style w:type="paragraph" w:styleId="Nagwek2">
    <w:name w:val="heading 2"/>
    <w:basedOn w:val="Normalny"/>
    <w:next w:val="Normalny"/>
    <w:link w:val="Nagwek2Znak"/>
    <w:uiPriority w:val="9"/>
    <w:semiHidden/>
    <w:unhideWhenUsed/>
    <w:qFormat/>
    <w:rsid w:val="00020DBF"/>
    <w:pPr>
      <w:keepNext/>
      <w:keepLines/>
      <w:spacing w:before="120" w:after="6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istopka">
    <w:name w:val="Nagłówek i stopka"/>
    <w:rsid w:val="0084012B"/>
    <w:pPr>
      <w:tabs>
        <w:tab w:val="right" w:pos="9020"/>
      </w:tabs>
      <w:spacing w:after="0" w:line="240" w:lineRule="auto"/>
    </w:pPr>
    <w:rPr>
      <w:rFonts w:ascii="Helvetica Neue" w:eastAsia="Arial Unicode MS" w:hAnsi="Helvetica Neue" w:cs="Arial Unicode MS"/>
      <w:color w:val="000000"/>
      <w:sz w:val="24"/>
      <w:szCs w:val="24"/>
      <w:lang w:eastAsia="pl-PL"/>
    </w:rPr>
  </w:style>
  <w:style w:type="paragraph" w:customStyle="1" w:styleId="Stopka1">
    <w:name w:val="Stopka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Nagwek10">
    <w:name w:val="Nagłówek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Tekstprzypisudolnego1">
    <w:name w:val="Tekst przypisu dolnego1"/>
    <w:rsid w:val="0084012B"/>
    <w:pPr>
      <w:spacing w:after="0" w:line="240" w:lineRule="auto"/>
    </w:pPr>
    <w:rPr>
      <w:rFonts w:ascii="Times New Roman" w:eastAsia="Arial Unicode MS" w:hAnsi="Times New Roman" w:cs="Arial Unicode MS"/>
      <w:color w:val="000000"/>
      <w:sz w:val="20"/>
      <w:szCs w:val="20"/>
      <w:u w:color="000000"/>
      <w:lang w:eastAsia="pl-PL"/>
    </w:rPr>
  </w:style>
  <w:style w:type="numbering" w:customStyle="1" w:styleId="Zaimportowanystyl2">
    <w:name w:val="Zaimportowany styl 2"/>
    <w:rsid w:val="0084012B"/>
    <w:pPr>
      <w:numPr>
        <w:numId w:val="1"/>
      </w:numPr>
    </w:pPr>
  </w:style>
  <w:style w:type="numbering" w:customStyle="1" w:styleId="Zaimportowanystyl3">
    <w:name w:val="Zaimportowany styl 3"/>
    <w:rsid w:val="0084012B"/>
    <w:pPr>
      <w:numPr>
        <w:numId w:val="4"/>
      </w:numPr>
    </w:pPr>
  </w:style>
  <w:style w:type="numbering" w:customStyle="1" w:styleId="Zaimportowanystyl4">
    <w:name w:val="Zaimportowany styl 4"/>
    <w:rsid w:val="0084012B"/>
    <w:pPr>
      <w:numPr>
        <w:numId w:val="7"/>
      </w:numPr>
    </w:pPr>
  </w:style>
  <w:style w:type="numbering" w:customStyle="1" w:styleId="Zaimportowanystyl5">
    <w:name w:val="Zaimportowany styl 5"/>
    <w:rsid w:val="0084012B"/>
    <w:pPr>
      <w:numPr>
        <w:numId w:val="10"/>
      </w:numPr>
    </w:pPr>
  </w:style>
  <w:style w:type="numbering" w:customStyle="1" w:styleId="Zaimportowanystyl7">
    <w:name w:val="Zaimportowany styl 7"/>
    <w:rsid w:val="0084012B"/>
    <w:pPr>
      <w:numPr>
        <w:numId w:val="13"/>
      </w:numPr>
    </w:pPr>
  </w:style>
  <w:style w:type="numbering" w:customStyle="1" w:styleId="Zaimportowanystyl8">
    <w:name w:val="Zaimportowany styl 8"/>
    <w:rsid w:val="0084012B"/>
    <w:pPr>
      <w:numPr>
        <w:numId w:val="15"/>
      </w:numPr>
    </w:pPr>
  </w:style>
  <w:style w:type="numbering" w:customStyle="1" w:styleId="Zaimportowanystyl9">
    <w:name w:val="Zaimportowany styl 9"/>
    <w:rsid w:val="0084012B"/>
    <w:pPr>
      <w:numPr>
        <w:numId w:val="18"/>
      </w:numPr>
    </w:pPr>
  </w:style>
  <w:style w:type="numbering" w:customStyle="1" w:styleId="Zaimportowanystyl10">
    <w:name w:val="Zaimportowany styl 10"/>
    <w:rsid w:val="0084012B"/>
    <w:pPr>
      <w:numPr>
        <w:numId w:val="20"/>
      </w:numPr>
    </w:pPr>
  </w:style>
  <w:style w:type="numbering" w:customStyle="1" w:styleId="Zaimportowanystyl11">
    <w:name w:val="Zaimportowany styl 11"/>
    <w:rsid w:val="0084012B"/>
    <w:pPr>
      <w:numPr>
        <w:numId w:val="24"/>
      </w:numPr>
    </w:pPr>
  </w:style>
  <w:style w:type="numbering" w:customStyle="1" w:styleId="Zaimportowanystyl12">
    <w:name w:val="Zaimportowany styl 12"/>
    <w:rsid w:val="0084012B"/>
    <w:pPr>
      <w:numPr>
        <w:numId w:val="27"/>
      </w:numPr>
    </w:pPr>
  </w:style>
  <w:style w:type="numbering" w:customStyle="1" w:styleId="Zaimportowanystyl13">
    <w:name w:val="Zaimportowany styl 13"/>
    <w:rsid w:val="0084012B"/>
    <w:pPr>
      <w:numPr>
        <w:numId w:val="30"/>
      </w:numPr>
    </w:pPr>
  </w:style>
  <w:style w:type="numbering" w:customStyle="1" w:styleId="Zaimportowanystyl15">
    <w:name w:val="Zaimportowany styl 15"/>
    <w:rsid w:val="0084012B"/>
    <w:pPr>
      <w:numPr>
        <w:numId w:val="32"/>
      </w:numPr>
    </w:pPr>
  </w:style>
  <w:style w:type="numbering" w:customStyle="1" w:styleId="Zaimportowanystyl16">
    <w:name w:val="Zaimportowany styl 16"/>
    <w:autoRedefine/>
    <w:rsid w:val="0084012B"/>
    <w:pPr>
      <w:numPr>
        <w:numId w:val="34"/>
      </w:numPr>
    </w:pPr>
  </w:style>
  <w:style w:type="numbering" w:customStyle="1" w:styleId="Zaimportowanystyl18">
    <w:name w:val="Zaimportowany styl 18"/>
    <w:rsid w:val="0084012B"/>
    <w:pPr>
      <w:numPr>
        <w:numId w:val="36"/>
      </w:numPr>
    </w:pPr>
  </w:style>
  <w:style w:type="numbering" w:customStyle="1" w:styleId="Zaimportowanystyl19">
    <w:name w:val="Zaimportowany styl 19"/>
    <w:rsid w:val="0084012B"/>
    <w:pPr>
      <w:numPr>
        <w:numId w:val="39"/>
      </w:numPr>
    </w:pPr>
  </w:style>
  <w:style w:type="numbering" w:customStyle="1" w:styleId="Zaimportowanystyl20">
    <w:name w:val="Zaimportowany styl 20"/>
    <w:rsid w:val="0084012B"/>
    <w:pPr>
      <w:numPr>
        <w:numId w:val="41"/>
      </w:numPr>
    </w:pPr>
  </w:style>
  <w:style w:type="numbering" w:customStyle="1" w:styleId="Zaimportowanystyl21">
    <w:name w:val="Zaimportowany styl 21"/>
    <w:rsid w:val="0084012B"/>
    <w:pPr>
      <w:numPr>
        <w:numId w:val="45"/>
      </w:numPr>
    </w:pPr>
  </w:style>
  <w:style w:type="numbering" w:customStyle="1" w:styleId="Zaimportowanystyl22">
    <w:name w:val="Zaimportowany styl 22"/>
    <w:rsid w:val="0084012B"/>
    <w:pPr>
      <w:numPr>
        <w:numId w:val="48"/>
      </w:numPr>
    </w:pPr>
  </w:style>
  <w:style w:type="numbering" w:customStyle="1" w:styleId="Zaimportowanystyl23">
    <w:name w:val="Zaimportowany styl 23"/>
    <w:rsid w:val="0084012B"/>
    <w:pPr>
      <w:numPr>
        <w:numId w:val="51"/>
      </w:numPr>
    </w:pPr>
  </w:style>
  <w:style w:type="numbering" w:customStyle="1" w:styleId="Zaimportowanystyl24">
    <w:name w:val="Zaimportowany styl 24"/>
    <w:rsid w:val="0084012B"/>
    <w:pPr>
      <w:numPr>
        <w:numId w:val="53"/>
      </w:numPr>
    </w:pPr>
  </w:style>
  <w:style w:type="numbering" w:customStyle="1" w:styleId="Zaimportowanystyl25">
    <w:name w:val="Zaimportowany styl 25"/>
    <w:rsid w:val="0084012B"/>
    <w:pPr>
      <w:numPr>
        <w:numId w:val="55"/>
      </w:numPr>
    </w:pPr>
  </w:style>
  <w:style w:type="paragraph" w:styleId="Tekstkomentarza">
    <w:name w:val="annotation text"/>
    <w:basedOn w:val="Normalny"/>
    <w:link w:val="TekstkomentarzaZnak"/>
    <w:rsid w:val="0084012B"/>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rsid w:val="0084012B"/>
    <w:rPr>
      <w:rFonts w:ascii="Times New Roman" w:eastAsia="Times New Roman" w:hAnsi="Times New Roman" w:cs="Times New Roman"/>
      <w:sz w:val="20"/>
      <w:szCs w:val="20"/>
      <w:lang w:val="en-US"/>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rsid w:val="0084012B"/>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84012B"/>
    <w:rPr>
      <w:rFonts w:ascii="Times New Roman" w:eastAsia="Times New Roman" w:hAnsi="Times New Roman" w:cs="Times New Roman"/>
      <w:sz w:val="20"/>
      <w:szCs w:val="20"/>
      <w:lang w:val="en-US"/>
    </w:rPr>
  </w:style>
  <w:style w:type="character" w:styleId="Odwoanieprzypisudolnego">
    <w:name w:val="footnote reference"/>
    <w:aliases w:val="fr,o,Footnotemark"/>
    <w:rsid w:val="0084012B"/>
    <w:rPr>
      <w:vertAlign w:val="superscript"/>
    </w:rPr>
  </w:style>
  <w:style w:type="character" w:customStyle="1" w:styleId="Znakiprzypiswdolnych">
    <w:name w:val="Znaki przypisów dolnych"/>
    <w:rsid w:val="0084012B"/>
    <w:rPr>
      <w:vertAlign w:val="superscript"/>
    </w:rPr>
  </w:style>
  <w:style w:type="paragraph" w:customStyle="1" w:styleId="Przypisdolny">
    <w:name w:val="Przypis dolny"/>
    <w:basedOn w:val="Normalny"/>
    <w:rsid w:val="0084012B"/>
    <w:pPr>
      <w:suppressAutoHyphens/>
      <w:spacing w:after="200" w:line="276" w:lineRule="auto"/>
    </w:pPr>
    <w:rPr>
      <w:rFonts w:ascii="Calibri" w:eastAsia="Times New Roman" w:hAnsi="Calibri" w:cs="Times New Roman"/>
      <w:lang w:eastAsia="pl-PL"/>
    </w:rPr>
  </w:style>
  <w:style w:type="character" w:styleId="Odwoaniedokomentarza">
    <w:name w:val="annotation reference"/>
    <w:basedOn w:val="Domylnaczcionkaakapitu"/>
    <w:uiPriority w:val="99"/>
    <w:semiHidden/>
    <w:unhideWhenUsed/>
    <w:rsid w:val="001C212F"/>
    <w:rPr>
      <w:sz w:val="16"/>
      <w:szCs w:val="16"/>
    </w:rPr>
  </w:style>
  <w:style w:type="paragraph" w:styleId="Tematkomentarza">
    <w:name w:val="annotation subject"/>
    <w:basedOn w:val="Tekstkomentarza"/>
    <w:next w:val="Tekstkomentarza"/>
    <w:link w:val="TematkomentarzaZnak"/>
    <w:uiPriority w:val="99"/>
    <w:semiHidden/>
    <w:unhideWhenUsed/>
    <w:rsid w:val="001C212F"/>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1C212F"/>
    <w:rPr>
      <w:rFonts w:ascii="Times New Roman" w:eastAsia="Times New Roman" w:hAnsi="Times New Roman" w:cs="Times New Roman"/>
      <w:b/>
      <w:bCs/>
      <w:sz w:val="20"/>
      <w:szCs w:val="20"/>
      <w:lang w:val="en-US"/>
    </w:rPr>
  </w:style>
  <w:style w:type="paragraph" w:styleId="Tekstdymka">
    <w:name w:val="Balloon Text"/>
    <w:basedOn w:val="Normalny"/>
    <w:link w:val="TekstdymkaZnak"/>
    <w:uiPriority w:val="99"/>
    <w:semiHidden/>
    <w:unhideWhenUsed/>
    <w:rsid w:val="001C21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12F"/>
    <w:rPr>
      <w:rFonts w:ascii="Segoe UI" w:hAnsi="Segoe UI" w:cs="Segoe UI"/>
      <w:sz w:val="18"/>
      <w:szCs w:val="18"/>
    </w:rPr>
  </w:style>
  <w:style w:type="paragraph" w:customStyle="1" w:styleId="Default">
    <w:name w:val="Default"/>
    <w:rsid w:val="004E44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D04C64"/>
    <w:pPr>
      <w:ind w:left="720"/>
      <w:contextualSpacing/>
    </w:pPr>
  </w:style>
  <w:style w:type="numbering" w:customStyle="1" w:styleId="Zaimportowanystyl71">
    <w:name w:val="Zaimportowany styl 71"/>
    <w:rsid w:val="00682423"/>
  </w:style>
  <w:style w:type="paragraph" w:customStyle="1" w:styleId="Normalny1">
    <w:name w:val="Normalny1"/>
    <w:rsid w:val="00715AA7"/>
    <w:pPr>
      <w:spacing w:after="0" w:line="240" w:lineRule="auto"/>
    </w:pPr>
    <w:rPr>
      <w:rFonts w:ascii="Times New Roman" w:eastAsia="Arial Unicode MS" w:hAnsi="Times New Roman" w:cs="Arial Unicode MS"/>
      <w:color w:val="000000"/>
      <w:sz w:val="24"/>
      <w:szCs w:val="24"/>
      <w:u w:color="000000"/>
      <w:lang w:eastAsia="pl-PL"/>
    </w:rPr>
  </w:style>
  <w:style w:type="paragraph" w:styleId="Nagwek">
    <w:name w:val="header"/>
    <w:basedOn w:val="Normalny"/>
    <w:link w:val="NagwekZnak"/>
    <w:uiPriority w:val="99"/>
    <w:unhideWhenUsed/>
    <w:rsid w:val="00B544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4A1"/>
  </w:style>
  <w:style w:type="paragraph" w:styleId="Stopka">
    <w:name w:val="footer"/>
    <w:basedOn w:val="Normalny"/>
    <w:link w:val="StopkaZnak"/>
    <w:uiPriority w:val="99"/>
    <w:unhideWhenUsed/>
    <w:rsid w:val="00B544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4A1"/>
  </w:style>
  <w:style w:type="character" w:customStyle="1" w:styleId="Nagwek1Znak">
    <w:name w:val="Nagłówek 1 Znak"/>
    <w:basedOn w:val="Domylnaczcionkaakapitu"/>
    <w:link w:val="Nagwek1"/>
    <w:uiPriority w:val="9"/>
    <w:rsid w:val="00420A05"/>
    <w:rPr>
      <w:rFonts w:ascii="Arial" w:eastAsia="Arial Unicode MS" w:hAnsi="Arial" w:cs="Arial"/>
      <w:b/>
      <w:bCs/>
      <w:color w:val="000000"/>
      <w:sz w:val="24"/>
      <w:szCs w:val="24"/>
      <w:lang w:eastAsia="pl-PL"/>
    </w:rPr>
  </w:style>
  <w:style w:type="paragraph" w:styleId="Nagwekspisutreci">
    <w:name w:val="TOC Heading"/>
    <w:basedOn w:val="Nagwek1"/>
    <w:next w:val="Normalny"/>
    <w:uiPriority w:val="39"/>
    <w:semiHidden/>
    <w:unhideWhenUsed/>
    <w:qFormat/>
    <w:rsid w:val="00846BC0"/>
    <w:pPr>
      <w:keepNext/>
      <w:keepLines/>
      <w:widowControl/>
      <w:spacing w:before="480"/>
      <w:outlineLvl w:val="9"/>
    </w:pPr>
    <w:rPr>
      <w:rFonts w:asciiTheme="majorHAnsi" w:eastAsiaTheme="majorEastAsia" w:hAnsiTheme="majorHAnsi" w:cstheme="majorBidi"/>
      <w:color w:val="2E74B5" w:themeColor="accent1" w:themeShade="BF"/>
      <w:sz w:val="28"/>
      <w:szCs w:val="28"/>
    </w:rPr>
  </w:style>
  <w:style w:type="paragraph" w:styleId="Spistreci1">
    <w:name w:val="toc 1"/>
    <w:basedOn w:val="Normalny"/>
    <w:next w:val="Normalny"/>
    <w:autoRedefine/>
    <w:uiPriority w:val="39"/>
    <w:unhideWhenUsed/>
    <w:rsid w:val="00420A05"/>
    <w:pPr>
      <w:tabs>
        <w:tab w:val="right" w:leader="dot" w:pos="9906"/>
      </w:tabs>
      <w:spacing w:after="100"/>
    </w:pPr>
  </w:style>
  <w:style w:type="character" w:styleId="Hipercze">
    <w:name w:val="Hyperlink"/>
    <w:basedOn w:val="Domylnaczcionkaakapitu"/>
    <w:uiPriority w:val="99"/>
    <w:unhideWhenUsed/>
    <w:rsid w:val="00846BC0"/>
    <w:rPr>
      <w:color w:val="0563C1" w:themeColor="hyperlink"/>
      <w:u w:val="single"/>
    </w:rPr>
  </w:style>
  <w:style w:type="character" w:customStyle="1" w:styleId="Nagwek2Znak">
    <w:name w:val="Nagłówek 2 Znak"/>
    <w:basedOn w:val="Domylnaczcionkaakapitu"/>
    <w:link w:val="Nagwek2"/>
    <w:uiPriority w:val="9"/>
    <w:semiHidden/>
    <w:rsid w:val="00020DBF"/>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942032">
      <w:bodyDiv w:val="1"/>
      <w:marLeft w:val="0"/>
      <w:marRight w:val="0"/>
      <w:marTop w:val="0"/>
      <w:marBottom w:val="0"/>
      <w:divBdr>
        <w:top w:val="none" w:sz="0" w:space="0" w:color="auto"/>
        <w:left w:val="none" w:sz="0" w:space="0" w:color="auto"/>
        <w:bottom w:val="none" w:sz="0" w:space="0" w:color="auto"/>
        <w:right w:val="none" w:sz="0" w:space="0" w:color="auto"/>
      </w:divBdr>
    </w:div>
    <w:div w:id="1251934713">
      <w:bodyDiv w:val="1"/>
      <w:marLeft w:val="0"/>
      <w:marRight w:val="0"/>
      <w:marTop w:val="0"/>
      <w:marBottom w:val="0"/>
      <w:divBdr>
        <w:top w:val="none" w:sz="0" w:space="0" w:color="auto"/>
        <w:left w:val="none" w:sz="0" w:space="0" w:color="auto"/>
        <w:bottom w:val="none" w:sz="0" w:space="0" w:color="auto"/>
        <w:right w:val="none" w:sz="0" w:space="0" w:color="auto"/>
      </w:divBdr>
    </w:div>
    <w:div w:id="163493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ap.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pl/web/fundusze-regiony/wytyczne-na-lata-2021-2027" TargetMode="External"/><Relationship Id="rId4" Type="http://schemas.openxmlformats.org/officeDocument/2006/relationships/settings" Target="settings.xml"/><Relationship Id="rId9" Type="http://schemas.openxmlformats.org/officeDocument/2006/relationships/hyperlink" Target="https://funduszeue.podkarpacki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74AA7-AFAD-47C0-BCE0-08F670DCC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5857</Words>
  <Characters>35145</Characters>
  <Application>Microsoft Office Word</Application>
  <DocSecurity>8</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11</cp:revision>
  <cp:lastPrinted>2024-02-26T13:04:00Z</cp:lastPrinted>
  <dcterms:created xsi:type="dcterms:W3CDTF">2024-02-26T12:13:00Z</dcterms:created>
  <dcterms:modified xsi:type="dcterms:W3CDTF">2024-07-03T10:20:00Z</dcterms:modified>
</cp:coreProperties>
</file>