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F8281" w14:textId="0D4B6BEF" w:rsidR="00F67DF2" w:rsidRPr="00887A59" w:rsidRDefault="00F67DF2" w:rsidP="009E77C7">
      <w:pPr>
        <w:spacing w:line="276" w:lineRule="auto"/>
        <w:rPr>
          <w:rFonts w:ascii="Arial" w:hAnsi="Arial" w:cs="Arial"/>
          <w:b/>
        </w:rPr>
      </w:pPr>
      <w:r w:rsidRPr="00887A59">
        <w:rPr>
          <w:rFonts w:ascii="Arial" w:hAnsi="Arial" w:cs="Arial"/>
          <w:b/>
        </w:rPr>
        <w:t xml:space="preserve">Załącznik nr </w:t>
      </w:r>
      <w:r w:rsidR="00492887" w:rsidRPr="00887A59">
        <w:rPr>
          <w:rFonts w:ascii="Arial" w:hAnsi="Arial" w:cs="Arial"/>
          <w:b/>
        </w:rPr>
        <w:t>1</w:t>
      </w:r>
      <w:r w:rsidR="006D42A4" w:rsidRPr="00887A59">
        <w:rPr>
          <w:rFonts w:ascii="Arial" w:hAnsi="Arial" w:cs="Arial"/>
          <w:b/>
        </w:rPr>
        <w:t>0</w:t>
      </w:r>
      <w:r w:rsidRPr="00887A59">
        <w:rPr>
          <w:rFonts w:ascii="Arial" w:hAnsi="Arial" w:cs="Arial"/>
          <w:b/>
        </w:rPr>
        <w:t xml:space="preserve"> Sprawozdanie z zachowania trwałości w ramach </w:t>
      </w:r>
      <w:r w:rsidR="00492887" w:rsidRPr="00887A59">
        <w:rPr>
          <w:rFonts w:ascii="Arial" w:hAnsi="Arial" w:cs="Arial"/>
          <w:b/>
        </w:rPr>
        <w:t>programu regionalnego Fundusze Europejskie dla Podkarpacia 2021-2027</w:t>
      </w:r>
    </w:p>
    <w:p w14:paraId="626E5BE3" w14:textId="77777777" w:rsidR="005C4B98" w:rsidRPr="00600BAE" w:rsidRDefault="005C4B98" w:rsidP="009E77C7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62"/>
      </w:tblGrid>
      <w:tr w:rsidR="00F60686" w:rsidRPr="00600BAE" w14:paraId="1B14EAE7" w14:textId="77777777" w:rsidTr="00A60EE8">
        <w:tc>
          <w:tcPr>
            <w:tcW w:w="9212" w:type="dxa"/>
            <w:shd w:val="clear" w:color="auto" w:fill="A6A6A6" w:themeFill="background1" w:themeFillShade="A6"/>
          </w:tcPr>
          <w:p w14:paraId="3EC8092D" w14:textId="3017F1B4" w:rsidR="00F60686" w:rsidRPr="00600BAE" w:rsidRDefault="00492887" w:rsidP="00600BAE">
            <w:pPr>
              <w:spacing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Sprawozdanie z zachowania trwałości w ramach</w:t>
            </w:r>
            <w:r w:rsidR="00A07A5D" w:rsidRPr="00600BAE">
              <w:rPr>
                <w:rFonts w:ascii="Arial" w:hAnsi="Arial" w:cs="Arial"/>
                <w:b/>
              </w:rPr>
              <w:t xml:space="preserve"> </w:t>
            </w:r>
            <w:r w:rsidRPr="00600BAE">
              <w:rPr>
                <w:rFonts w:ascii="Arial" w:hAnsi="Arial" w:cs="Arial"/>
                <w:b/>
              </w:rPr>
              <w:t xml:space="preserve">programu regionalnego Fundusze </w:t>
            </w:r>
            <w:r w:rsidR="00A07A5D" w:rsidRPr="00600BAE">
              <w:rPr>
                <w:rFonts w:ascii="Arial" w:hAnsi="Arial" w:cs="Arial"/>
                <w:b/>
              </w:rPr>
              <w:t>E</w:t>
            </w:r>
            <w:r w:rsidRPr="00600BAE">
              <w:rPr>
                <w:rFonts w:ascii="Arial" w:hAnsi="Arial" w:cs="Arial"/>
                <w:b/>
              </w:rPr>
              <w:t>uropejskie dla Podkarpacia 2021-2027</w:t>
            </w:r>
          </w:p>
        </w:tc>
      </w:tr>
    </w:tbl>
    <w:p w14:paraId="0C845472" w14:textId="77777777" w:rsidR="005C4B98" w:rsidRPr="00600BAE" w:rsidRDefault="005C4B98" w:rsidP="00600BAE">
      <w:pPr>
        <w:spacing w:line="276" w:lineRule="auto"/>
        <w:jc w:val="center"/>
        <w:rPr>
          <w:rFonts w:ascii="Arial" w:hAnsi="Arial" w:cs="Aria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1"/>
        <w:gridCol w:w="4643"/>
      </w:tblGrid>
      <w:tr w:rsidR="00181059" w:rsidRPr="00600BAE" w14:paraId="1C55276A" w14:textId="77777777" w:rsidTr="008A6C0C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A8598D" w14:textId="77777777" w:rsidR="00181059" w:rsidRPr="00600BAE" w:rsidRDefault="00181059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Okres sprawozdawczy</w:t>
            </w:r>
            <w:r w:rsidRPr="00600BAE">
              <w:rPr>
                <w:rStyle w:val="Odwoanieprzypisudolnego"/>
                <w:rFonts w:ascii="Arial" w:hAnsi="Arial" w:cs="Arial"/>
                <w:iCs/>
              </w:rPr>
              <w:footnoteReference w:id="1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62A6" w14:textId="77777777" w:rsidR="00181059" w:rsidRPr="00600BAE" w:rsidRDefault="00181059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/>
                <w:iCs/>
                <w:lang w:eastAsia="ar-SA"/>
              </w:rPr>
            </w:pPr>
            <w:r w:rsidRPr="00600BAE">
              <w:rPr>
                <w:rFonts w:ascii="Arial" w:hAnsi="Arial" w:cs="Arial"/>
                <w:i/>
                <w:iCs/>
                <w:lang w:eastAsia="ar-SA"/>
              </w:rPr>
              <w:t>od DD-MM-RRRR do DD-MM-RRRR</w:t>
            </w:r>
          </w:p>
        </w:tc>
      </w:tr>
      <w:tr w:rsidR="005C4B98" w:rsidRPr="00600BAE" w14:paraId="731CBF45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9D5CE53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Cs/>
                <w:lang w:eastAsia="ar-SA"/>
              </w:rPr>
              <w:t xml:space="preserve">Nr </w:t>
            </w:r>
            <w:r w:rsidR="00F67DF2" w:rsidRPr="00600BAE">
              <w:rPr>
                <w:rFonts w:ascii="Arial" w:hAnsi="Arial" w:cs="Arial"/>
                <w:iCs/>
                <w:lang w:eastAsia="ar-SA"/>
              </w:rPr>
              <w:t>umowy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FE32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5C4B98" w:rsidRPr="00600BAE" w14:paraId="7060F363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0E2A49E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Cs/>
                <w:lang w:eastAsia="ar-SA"/>
              </w:rPr>
              <w:t>Tytuł projektu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0044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BE3895" w:rsidRPr="00600BAE" w14:paraId="1535B1F6" w14:textId="77777777" w:rsidTr="004A0892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2661022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Okres realizacji projektu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B9CD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/>
                <w:iCs/>
                <w:lang w:eastAsia="ar-SA"/>
              </w:rPr>
              <w:t>od DD-MM-RRRR do DD-MM-RRRR</w:t>
            </w:r>
          </w:p>
        </w:tc>
      </w:tr>
      <w:tr w:rsidR="005C4B98" w:rsidRPr="00600BAE" w14:paraId="1EEB5660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7F8DE98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Cs/>
              </w:rPr>
              <w:t>Nazwa Beneficjenta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37D9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5C4B98" w:rsidRPr="00600BAE" w14:paraId="367A930A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55D72D9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NIP Beneficjenta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BDBC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3F1351" w:rsidRPr="00600BAE" w14:paraId="7F38E3E5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767B3E3" w14:textId="77777777" w:rsidR="003F1351" w:rsidRPr="00600BAE" w:rsidRDefault="003F1351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Status Beneficjenta na dzień podpisania umowy o dofinansowanie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C95C" w14:textId="77777777" w:rsidR="003F1351" w:rsidRPr="00600BAE" w:rsidRDefault="003F1351" w:rsidP="00600BAE">
            <w:pPr>
              <w:pStyle w:val="Tekstpodstawowy"/>
              <w:numPr>
                <w:ilvl w:val="0"/>
                <w:numId w:val="8"/>
              </w:numPr>
              <w:spacing w:before="12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 xml:space="preserve">MŚP </w:t>
            </w:r>
          </w:p>
          <w:p w14:paraId="6875833F" w14:textId="77777777" w:rsidR="003F1351" w:rsidRPr="00600BAE" w:rsidRDefault="003F1351" w:rsidP="00600BAE">
            <w:pPr>
              <w:pStyle w:val="Tekstpodstawowy"/>
              <w:numPr>
                <w:ilvl w:val="0"/>
                <w:numId w:val="8"/>
              </w:numPr>
              <w:spacing w:before="12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Inny</w:t>
            </w:r>
          </w:p>
        </w:tc>
      </w:tr>
      <w:tr w:rsidR="003F1351" w:rsidRPr="00600BAE" w14:paraId="4EAB5362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8BD5F5" w14:textId="77777777" w:rsidR="003F1351" w:rsidRPr="00600BAE" w:rsidRDefault="003F1351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Data otrzymania ostatniej płatności/ zatwierdzenia wniosku o płatność końcową</w:t>
            </w:r>
            <w:r w:rsidRPr="00600BAE">
              <w:rPr>
                <w:rStyle w:val="Odwoanieprzypisudolnego"/>
                <w:rFonts w:ascii="Arial" w:hAnsi="Arial" w:cs="Arial"/>
                <w:iCs/>
              </w:rPr>
              <w:footnoteReference w:id="2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E4F5" w14:textId="77777777" w:rsidR="003F1351" w:rsidRPr="00600BAE" w:rsidRDefault="003F1351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BE3895" w:rsidRPr="00600BAE" w14:paraId="03E1F494" w14:textId="77777777" w:rsidTr="004A0892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DAAC247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Termin końcowy zachowania trwałości projektu</w:t>
            </w:r>
            <w:r w:rsidRPr="00600BAE">
              <w:rPr>
                <w:rStyle w:val="Odwoanieprzypisudolnego"/>
                <w:rFonts w:ascii="Arial" w:hAnsi="Arial" w:cs="Arial"/>
                <w:iCs/>
              </w:rPr>
              <w:footnoteReference w:id="3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D1F2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7C607A" w:rsidRPr="00600BAE" w14:paraId="1AD47D5A" w14:textId="77777777" w:rsidTr="007C607A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E708612" w14:textId="77777777" w:rsidR="007C607A" w:rsidRPr="00600BAE" w:rsidRDefault="007C607A" w:rsidP="00600BAE">
            <w:pPr>
              <w:widowControl w:val="0"/>
              <w:suppressAutoHyphens/>
              <w:spacing w:before="60" w:after="60" w:line="276" w:lineRule="auto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Termin końcowy zachowania trwałości rezultatu</w:t>
            </w:r>
            <w:r w:rsidRPr="0079371B">
              <w:rPr>
                <w:rStyle w:val="Odwoanieprzypisudolnego"/>
                <w:rFonts w:ascii="Arial" w:hAnsi="Arial" w:cs="Arial"/>
                <w:iCs/>
              </w:rPr>
              <w:footnoteReference w:id="4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0BC7" w14:textId="77777777" w:rsidR="007C607A" w:rsidRPr="00600BAE" w:rsidRDefault="007C607A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</w:tbl>
    <w:p w14:paraId="64D9B80A" w14:textId="243903D7" w:rsidR="005C4B98" w:rsidRDefault="005C4B98" w:rsidP="00600BAE">
      <w:pPr>
        <w:spacing w:line="276" w:lineRule="auto"/>
        <w:rPr>
          <w:rFonts w:ascii="Arial" w:hAnsi="Arial" w:cs="Arial"/>
        </w:rPr>
      </w:pPr>
    </w:p>
    <w:p w14:paraId="3A55117E" w14:textId="73212EA1" w:rsidR="00600BAE" w:rsidRDefault="00600BAE" w:rsidP="00600BAE">
      <w:pPr>
        <w:spacing w:line="276" w:lineRule="auto"/>
        <w:rPr>
          <w:rFonts w:ascii="Arial" w:hAnsi="Arial" w:cs="Arial"/>
        </w:rPr>
      </w:pPr>
    </w:p>
    <w:p w14:paraId="5B06DCE9" w14:textId="58F39BC6" w:rsidR="00600BAE" w:rsidRDefault="00600BAE" w:rsidP="00600BAE">
      <w:pPr>
        <w:spacing w:line="276" w:lineRule="auto"/>
        <w:rPr>
          <w:rFonts w:ascii="Arial" w:hAnsi="Arial" w:cs="Arial"/>
        </w:rPr>
      </w:pPr>
    </w:p>
    <w:p w14:paraId="14ABDFB6" w14:textId="77777777" w:rsidR="00600BAE" w:rsidRPr="00600BAE" w:rsidRDefault="00600BAE" w:rsidP="00600BAE">
      <w:pPr>
        <w:spacing w:line="276" w:lineRule="auto"/>
        <w:rPr>
          <w:rFonts w:ascii="Arial" w:hAnsi="Arial" w:cs="Arial"/>
        </w:rPr>
      </w:pPr>
    </w:p>
    <w:p w14:paraId="0F764961" w14:textId="77777777" w:rsidR="00A60EE8" w:rsidRPr="00600BAE" w:rsidRDefault="00AC65E0" w:rsidP="00600BAE">
      <w:pPr>
        <w:numPr>
          <w:ilvl w:val="0"/>
          <w:numId w:val="3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600BAE">
        <w:rPr>
          <w:rFonts w:ascii="Arial" w:hAnsi="Arial" w:cs="Arial"/>
          <w:b/>
        </w:rPr>
        <w:lastRenderedPageBreak/>
        <w:t>Trwałość P</w:t>
      </w:r>
      <w:r w:rsidR="00A60EE8" w:rsidRPr="00600BAE">
        <w:rPr>
          <w:rFonts w:ascii="Arial" w:hAnsi="Arial" w:cs="Arial"/>
          <w:b/>
        </w:rPr>
        <w:t>rojektu</w:t>
      </w:r>
      <w:r w:rsidR="00A60EE8" w:rsidRPr="00600BAE">
        <w:rPr>
          <w:rStyle w:val="Odwoanieprzypisudolnego"/>
          <w:rFonts w:ascii="Arial" w:hAnsi="Arial" w:cs="Arial"/>
          <w:b/>
        </w:rPr>
        <w:footnoteReference w:id="5"/>
      </w:r>
    </w:p>
    <w:p w14:paraId="47E9B760" w14:textId="77777777" w:rsidR="003F1351" w:rsidRPr="00600BAE" w:rsidRDefault="003F1351" w:rsidP="00D618D7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Czy projekt zakładał wydatki w ramach cross- financingu?</w:t>
      </w:r>
    </w:p>
    <w:p w14:paraId="6C2CACFF" w14:textId="77777777" w:rsidR="003F1351" w:rsidRPr="00600BAE" w:rsidRDefault="003F1351" w:rsidP="00600BAE">
      <w:pPr>
        <w:pStyle w:val="Akapitzlist"/>
        <w:spacing w:line="276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3F1351" w:rsidRPr="00600BAE" w14:paraId="1D922A67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5ABA6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3C6C044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ACADD0E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F083A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13B5E01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0B716353" w14:textId="77777777" w:rsidR="003F1351" w:rsidRPr="00600BAE" w:rsidRDefault="003F1351" w:rsidP="00E04498">
      <w:pPr>
        <w:spacing w:line="276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1351" w:rsidRPr="00600BAE" w14:paraId="45B387D1" w14:textId="77777777" w:rsidTr="003F1351">
        <w:trPr>
          <w:trHeight w:val="953"/>
        </w:trPr>
        <w:tc>
          <w:tcPr>
            <w:tcW w:w="9214" w:type="dxa"/>
          </w:tcPr>
          <w:p w14:paraId="17FC1995" w14:textId="77777777" w:rsidR="003F1351" w:rsidRPr="00600BAE" w:rsidRDefault="003F1351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i/>
              </w:rPr>
            </w:pPr>
            <w:r w:rsidRPr="00600BAE">
              <w:rPr>
                <w:rFonts w:ascii="Arial" w:hAnsi="Arial" w:cs="Arial"/>
                <w:i/>
              </w:rPr>
              <w:t>W przypadku zaznaczenia odpowiedzi „TAK”, należy wymienić jak</w:t>
            </w:r>
            <w:r w:rsidR="00181059" w:rsidRPr="00600BAE">
              <w:rPr>
                <w:rFonts w:ascii="Arial" w:hAnsi="Arial" w:cs="Arial"/>
                <w:i/>
              </w:rPr>
              <w:t>ie wydatki zostały poniesione w </w:t>
            </w:r>
            <w:r w:rsidRPr="00600BAE">
              <w:rPr>
                <w:rFonts w:ascii="Arial" w:hAnsi="Arial" w:cs="Arial"/>
                <w:i/>
              </w:rPr>
              <w:t xml:space="preserve">ramach cross-financingu. </w:t>
            </w:r>
          </w:p>
          <w:p w14:paraId="3D6E25F9" w14:textId="77777777" w:rsidR="003F1351" w:rsidRPr="00600BAE" w:rsidRDefault="003F1351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>W przypadku odpowiedzi „NIE” przejść do części II.</w:t>
            </w:r>
          </w:p>
        </w:tc>
      </w:tr>
    </w:tbl>
    <w:p w14:paraId="136E25E9" w14:textId="77777777" w:rsidR="00181059" w:rsidRPr="00600BAE" w:rsidRDefault="00181059" w:rsidP="00600BAE">
      <w:pPr>
        <w:spacing w:line="276" w:lineRule="auto"/>
        <w:rPr>
          <w:rFonts w:ascii="Arial" w:hAnsi="Arial" w:cs="Arial"/>
        </w:rPr>
      </w:pPr>
    </w:p>
    <w:p w14:paraId="03B10BFA" w14:textId="77777777" w:rsidR="003A3AF9" w:rsidRPr="00600BAE" w:rsidRDefault="00D469F4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W jaki sposób w</w:t>
      </w:r>
      <w:r w:rsidR="003A3AF9" w:rsidRPr="00600BAE">
        <w:rPr>
          <w:rFonts w:ascii="Arial" w:hAnsi="Arial" w:cs="Arial"/>
        </w:rPr>
        <w:t xml:space="preserve"> okresie sprawozdawczym są wykorzystywane zakupy/ elementy infrastruktury sfinansowane</w:t>
      </w:r>
      <w:r w:rsidR="00181059" w:rsidRPr="00600BAE">
        <w:rPr>
          <w:rFonts w:ascii="Arial" w:hAnsi="Arial" w:cs="Arial"/>
        </w:rPr>
        <w:t xml:space="preserve"> w ramach projektu</w:t>
      </w:r>
      <w:r w:rsidR="003A3AF9" w:rsidRPr="00600BAE">
        <w:rPr>
          <w:rFonts w:ascii="Arial" w:hAnsi="Arial" w:cs="Arial"/>
        </w:rPr>
        <w:t xml:space="preserve"> z cross-financingu, </w:t>
      </w:r>
      <w:r w:rsidR="00F24F21" w:rsidRPr="00600BAE">
        <w:rPr>
          <w:rFonts w:ascii="Arial" w:hAnsi="Arial" w:cs="Arial"/>
        </w:rPr>
        <w:t>w </w:t>
      </w:r>
      <w:r w:rsidRPr="00600BAE">
        <w:rPr>
          <w:rFonts w:ascii="Arial" w:hAnsi="Arial" w:cs="Arial"/>
        </w:rPr>
        <w:t>jaki sposób</w:t>
      </w:r>
      <w:r w:rsidR="003A3AF9" w:rsidRPr="00600BAE">
        <w:rPr>
          <w:rFonts w:ascii="Arial" w:hAnsi="Arial" w:cs="Arial"/>
        </w:rPr>
        <w:t xml:space="preserve"> zapewnione jest ich finansowanie?</w:t>
      </w:r>
    </w:p>
    <w:p w14:paraId="3A252F5E" w14:textId="77777777" w:rsidR="00181059" w:rsidRPr="00600BAE" w:rsidRDefault="00181059" w:rsidP="00E04498">
      <w:pPr>
        <w:spacing w:line="276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3AF9" w:rsidRPr="00600BAE" w14:paraId="1C7A96B1" w14:textId="77777777" w:rsidTr="008A6C0C">
        <w:tc>
          <w:tcPr>
            <w:tcW w:w="9214" w:type="dxa"/>
          </w:tcPr>
          <w:p w14:paraId="3F96EFCE" w14:textId="77777777" w:rsidR="003A3AF9" w:rsidRPr="00600BAE" w:rsidRDefault="003A3AF9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>Opis</w:t>
            </w:r>
            <w:r w:rsidR="00181059"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25F3CA83" w14:textId="77777777" w:rsidR="003A3AF9" w:rsidRPr="00600BAE" w:rsidRDefault="003A3AF9" w:rsidP="00600BAE">
      <w:pPr>
        <w:spacing w:line="276" w:lineRule="auto"/>
        <w:rPr>
          <w:rFonts w:ascii="Arial" w:hAnsi="Arial" w:cs="Arial"/>
        </w:rPr>
      </w:pPr>
    </w:p>
    <w:p w14:paraId="14ACBEA3" w14:textId="7C5787F3" w:rsidR="003A3AF9" w:rsidRPr="00600BAE" w:rsidRDefault="003A3AF9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realizacja projektu zakładała udzielanie pomocy </w:t>
      </w:r>
      <w:r w:rsidR="00AF3A95">
        <w:rPr>
          <w:rFonts w:ascii="Arial" w:hAnsi="Arial" w:cs="Arial"/>
        </w:rPr>
        <w:t>de minimis</w:t>
      </w:r>
      <w:r w:rsidRPr="00600BAE">
        <w:rPr>
          <w:rFonts w:ascii="Arial" w:hAnsi="Arial" w:cs="Arial"/>
        </w:rPr>
        <w:t>, która wprowadza inne wymogi w zakresie okresu trwałości?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136"/>
        <w:gridCol w:w="3916"/>
        <w:gridCol w:w="454"/>
        <w:gridCol w:w="1043"/>
      </w:tblGrid>
      <w:tr w:rsidR="003A3AF9" w:rsidRPr="00600BAE" w14:paraId="3E2CC4A8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1A2BC9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10E9D2F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8B0BB6A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1292D9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26985CCC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56812840" w14:textId="77777777" w:rsidR="003A3AF9" w:rsidRPr="00600BAE" w:rsidRDefault="003A3AF9" w:rsidP="00600BAE">
      <w:pPr>
        <w:pStyle w:val="Akapitzlist"/>
        <w:spacing w:line="276" w:lineRule="auto"/>
        <w:ind w:left="426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3AF9" w:rsidRPr="00600BAE" w14:paraId="65CB0F11" w14:textId="77777777" w:rsidTr="008A6C0C">
        <w:tc>
          <w:tcPr>
            <w:tcW w:w="9214" w:type="dxa"/>
          </w:tcPr>
          <w:p w14:paraId="33F1FEDC" w14:textId="45075DCD" w:rsidR="003A3AF9" w:rsidRPr="00600BAE" w:rsidRDefault="003A3AF9" w:rsidP="00AF3A95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 xml:space="preserve">W przypadku zaznaczenia odpowiedzi TAK, należy opisać wymogi i wskazać termin trwałości projektu wynikający z przepisów dotyczących pomocy </w:t>
            </w:r>
            <w:r w:rsidR="00AF3A95">
              <w:rPr>
                <w:rFonts w:ascii="Arial" w:hAnsi="Arial" w:cs="Arial"/>
                <w:i/>
              </w:rPr>
              <w:t>de minimis</w:t>
            </w:r>
            <w:r w:rsidR="00661925"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3A0DF484" w14:textId="77777777" w:rsidR="00F60686" w:rsidRPr="00600BAE" w:rsidRDefault="00F60686" w:rsidP="00600BAE">
      <w:pPr>
        <w:spacing w:line="276" w:lineRule="auto"/>
        <w:rPr>
          <w:rFonts w:ascii="Arial" w:hAnsi="Arial" w:cs="Arial"/>
        </w:rPr>
      </w:pPr>
    </w:p>
    <w:p w14:paraId="446A30AA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</w:t>
      </w:r>
      <w:r w:rsidR="003F1351" w:rsidRPr="00600BAE">
        <w:rPr>
          <w:rFonts w:ascii="Arial" w:hAnsi="Arial" w:cs="Arial"/>
        </w:rPr>
        <w:t xml:space="preserve">w okresie sprawozdawczym </w:t>
      </w:r>
      <w:r w:rsidRPr="00600BAE">
        <w:rPr>
          <w:rFonts w:ascii="Arial" w:hAnsi="Arial" w:cs="Arial"/>
        </w:rPr>
        <w:t>nastąpiło zaprzestanie działalności Beneficjenta</w:t>
      </w:r>
      <w:r w:rsidRPr="00600BAE">
        <w:rPr>
          <w:rFonts w:ascii="Arial" w:hAnsi="Arial" w:cs="Arial"/>
          <w:vertAlign w:val="superscript"/>
        </w:rPr>
        <w:footnoteReference w:id="6"/>
      </w:r>
      <w:r w:rsidRPr="00600BAE">
        <w:rPr>
          <w:rFonts w:ascii="Arial" w:hAnsi="Arial" w:cs="Arial"/>
        </w:rPr>
        <w:t xml:space="preserve">?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24841D84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D9B2E3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2B09319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B07D763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DEB860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953F252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7B6D0FD1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C4B98" w:rsidRPr="00600BAE" w14:paraId="28931CC6" w14:textId="77777777" w:rsidTr="00DF5159">
        <w:tc>
          <w:tcPr>
            <w:tcW w:w="9214" w:type="dxa"/>
          </w:tcPr>
          <w:p w14:paraId="2204ADFA" w14:textId="77777777" w:rsidR="005C4B98" w:rsidRPr="00600BAE" w:rsidRDefault="00574BE3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>W przypadku zaznaczenia odpowiedzi TAK</w:t>
            </w:r>
            <w:r w:rsidR="005C4B98" w:rsidRPr="00600BAE">
              <w:rPr>
                <w:rFonts w:ascii="Arial" w:hAnsi="Arial" w:cs="Arial"/>
                <w:i/>
              </w:rPr>
              <w:t xml:space="preserve">, </w:t>
            </w:r>
            <w:r w:rsidRPr="00600BAE">
              <w:rPr>
                <w:rFonts w:ascii="Arial" w:hAnsi="Arial" w:cs="Arial"/>
                <w:i/>
              </w:rPr>
              <w:t>należy</w:t>
            </w:r>
            <w:r w:rsidR="005C4B98" w:rsidRPr="00600BAE">
              <w:rPr>
                <w:rFonts w:ascii="Arial" w:hAnsi="Arial" w:cs="Arial"/>
                <w:i/>
              </w:rPr>
              <w:t xml:space="preserve"> wskazać datę i przyczyny zaprzestania działalności</w:t>
            </w:r>
            <w:r w:rsidR="00786214"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2EC3A050" w14:textId="1455100F" w:rsidR="00E04498" w:rsidRDefault="00E04498" w:rsidP="00600BAE">
      <w:pPr>
        <w:pStyle w:val="Akapitzlist"/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Arial" w:hAnsi="Arial" w:cs="Arial"/>
          <w:noProof/>
        </w:rPr>
      </w:pPr>
    </w:p>
    <w:p w14:paraId="1E55BECE" w14:textId="77777777" w:rsidR="00E04498" w:rsidRDefault="00E04498">
      <w:pPr>
        <w:spacing w:after="200" w:line="276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21E9E260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lastRenderedPageBreak/>
        <w:t xml:space="preserve">Czy </w:t>
      </w:r>
      <w:r w:rsidR="003F1351" w:rsidRPr="00600BAE">
        <w:rPr>
          <w:rFonts w:ascii="Arial" w:hAnsi="Arial" w:cs="Arial"/>
        </w:rPr>
        <w:t xml:space="preserve">w okresie sprawozdawczym </w:t>
      </w:r>
      <w:r w:rsidRPr="00600BAE">
        <w:rPr>
          <w:rFonts w:ascii="Arial" w:hAnsi="Arial" w:cs="Arial"/>
        </w:rPr>
        <w:t xml:space="preserve">nastąpiło przeniesienie lokalizacji projektu poza obszar województwa podkarpackiego?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32152A7C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E3107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3CB9D34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55AAE8F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E74F2F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ED59080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710BA26C" w14:textId="77777777" w:rsidR="005C4B98" w:rsidRPr="00600BAE" w:rsidRDefault="005C4B98" w:rsidP="00600BAE">
      <w:pPr>
        <w:spacing w:line="276" w:lineRule="auto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EE13147" w14:textId="77777777" w:rsidTr="00DF5159">
        <w:tc>
          <w:tcPr>
            <w:tcW w:w="9214" w:type="dxa"/>
          </w:tcPr>
          <w:p w14:paraId="6662FF18" w14:textId="77777777" w:rsidR="005C4B98" w:rsidRPr="00600BAE" w:rsidRDefault="00574BE3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, </w:t>
            </w:r>
            <w:r w:rsidRPr="00600BAE">
              <w:rPr>
                <w:rFonts w:ascii="Arial" w:hAnsi="Arial" w:cs="Arial"/>
                <w:i/>
                <w:noProof/>
              </w:rPr>
              <w:t>należy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 wskazać datę i przyczynę zmiany lokalizacji</w:t>
            </w:r>
            <w:r w:rsidR="00940F97" w:rsidRPr="00600BAE">
              <w:rPr>
                <w:rFonts w:ascii="Arial" w:hAnsi="Arial" w:cs="Arial"/>
                <w:i/>
                <w:noProof/>
              </w:rPr>
              <w:t>.</w:t>
            </w:r>
          </w:p>
        </w:tc>
      </w:tr>
    </w:tbl>
    <w:p w14:paraId="202C70C6" w14:textId="77777777" w:rsidR="005C4B98" w:rsidRPr="00600BAE" w:rsidRDefault="005C4B98" w:rsidP="00E0449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p w14:paraId="63EF18B2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</w:t>
      </w:r>
      <w:r w:rsidR="003F1351" w:rsidRPr="00600BAE">
        <w:rPr>
          <w:rFonts w:ascii="Arial" w:hAnsi="Arial" w:cs="Arial"/>
        </w:rPr>
        <w:t xml:space="preserve">w okresie sprawozdawczym </w:t>
      </w:r>
      <w:r w:rsidRPr="00600BAE">
        <w:rPr>
          <w:rFonts w:ascii="Arial" w:hAnsi="Arial" w:cs="Arial"/>
        </w:rPr>
        <w:t xml:space="preserve">nastąpiła zmiana własności elementów infrastruktury sfinansowanej </w:t>
      </w:r>
      <w:r w:rsidR="00661925" w:rsidRPr="00600BAE">
        <w:rPr>
          <w:rFonts w:ascii="Arial" w:hAnsi="Arial" w:cs="Arial"/>
        </w:rPr>
        <w:t xml:space="preserve">w ramach projektu </w:t>
      </w:r>
      <w:r w:rsidRPr="00600BAE">
        <w:rPr>
          <w:rFonts w:ascii="Arial" w:hAnsi="Arial" w:cs="Arial"/>
        </w:rPr>
        <w:t xml:space="preserve">ze środków </w:t>
      </w:r>
      <w:r w:rsidR="00AC65E0" w:rsidRPr="00600BAE">
        <w:rPr>
          <w:rFonts w:ascii="Arial" w:hAnsi="Arial" w:cs="Arial"/>
        </w:rPr>
        <w:t>FEP 2021-2027</w:t>
      </w:r>
      <w:r w:rsidRPr="00600BAE">
        <w:rPr>
          <w:rFonts w:ascii="Arial" w:hAnsi="Arial" w:cs="Arial"/>
        </w:rPr>
        <w:t xml:space="preserve">? </w:t>
      </w:r>
    </w:p>
    <w:p w14:paraId="66934A6A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before="120" w:after="200" w:line="276" w:lineRule="auto"/>
        <w:ind w:left="0"/>
        <w:rPr>
          <w:rFonts w:ascii="Arial" w:hAnsi="Arial" w:cs="Arial"/>
          <w:i/>
          <w:noProof/>
        </w:rPr>
      </w:pPr>
      <w:r w:rsidRPr="00600BAE">
        <w:rPr>
          <w:rFonts w:ascii="Arial" w:hAnsi="Arial" w:cs="Arial"/>
          <w:i/>
          <w:noProof/>
        </w:rPr>
        <w:t>(Za zmianę własności uznaje się prawne jej przeniesienie na inny podmiot. Przeniesienie własności dokonuje się na mocy umowy sprzedaży, zamiany, darowizny, przekazania lub innej umowy służącej przeniesieniu własności rzeczy)</w:t>
      </w:r>
    </w:p>
    <w:p w14:paraId="3B9AB7F9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1917578C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0A1C6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C9B0C5B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33600AF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C51CB5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9EB0B26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2F8645D1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0A52E89" w14:textId="77777777" w:rsidTr="00DF5159">
        <w:tc>
          <w:tcPr>
            <w:tcW w:w="9214" w:type="dxa"/>
          </w:tcPr>
          <w:p w14:paraId="4D311FFE" w14:textId="5F5B4266" w:rsidR="005C4B98" w:rsidRPr="00600BAE" w:rsidRDefault="00574BE3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i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TAK, należy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 opisać cha</w:t>
            </w:r>
            <w:r w:rsidR="00940F97" w:rsidRPr="00600BAE">
              <w:rPr>
                <w:rFonts w:ascii="Arial" w:hAnsi="Arial" w:cs="Arial"/>
                <w:i/>
                <w:noProof/>
              </w:rPr>
              <w:t>rakter zmian i wskazać ich</w:t>
            </w:r>
            <w:r w:rsidR="00DE6C2F" w:rsidRPr="00600BAE">
              <w:rPr>
                <w:rFonts w:ascii="Arial" w:hAnsi="Arial" w:cs="Arial"/>
                <w:i/>
                <w:noProof/>
              </w:rPr>
              <w:t> </w:t>
            </w:r>
            <w:r w:rsidR="00940F97" w:rsidRPr="00600BAE">
              <w:rPr>
                <w:rFonts w:ascii="Arial" w:hAnsi="Arial" w:cs="Arial"/>
                <w:i/>
                <w:noProof/>
              </w:rPr>
              <w:t>datę.</w:t>
            </w:r>
          </w:p>
        </w:tc>
      </w:tr>
    </w:tbl>
    <w:p w14:paraId="0BF720C1" w14:textId="77777777" w:rsidR="005C4B98" w:rsidRPr="00600BAE" w:rsidRDefault="005C4B98" w:rsidP="00600BAE">
      <w:pPr>
        <w:pStyle w:val="Akapitzlist"/>
        <w:spacing w:line="276" w:lineRule="auto"/>
        <w:ind w:left="426"/>
        <w:rPr>
          <w:rFonts w:ascii="Arial" w:hAnsi="Arial" w:cs="Arial"/>
        </w:rPr>
      </w:pPr>
    </w:p>
    <w:p w14:paraId="22B03DA5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Czy w związku ze zmianą własności elementów infrastruktury Beneficjent uzyskał/uzyskuje korzyści?</w:t>
      </w:r>
    </w:p>
    <w:p w14:paraId="5E3998E3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after="200" w:line="276" w:lineRule="auto"/>
        <w:ind w:left="0"/>
        <w:rPr>
          <w:rFonts w:ascii="Arial" w:hAnsi="Arial" w:cs="Arial"/>
          <w:i/>
          <w:noProof/>
        </w:rPr>
      </w:pPr>
      <w:r w:rsidRPr="00600BAE">
        <w:rPr>
          <w:rFonts w:ascii="Arial" w:hAnsi="Arial" w:cs="Arial"/>
          <w:i/>
          <w:noProof/>
        </w:rPr>
        <w:t>(Za korzyść rozumie się przysporzenie majątkowe, w tym uz</w:t>
      </w:r>
      <w:r w:rsidR="00AC65E0" w:rsidRPr="00600BAE">
        <w:rPr>
          <w:rFonts w:ascii="Arial" w:hAnsi="Arial" w:cs="Arial"/>
          <w:i/>
          <w:noProof/>
        </w:rPr>
        <w:t>yskanie przychodu, zwolnienie z </w:t>
      </w:r>
      <w:r w:rsidRPr="00600BAE">
        <w:rPr>
          <w:rFonts w:ascii="Arial" w:hAnsi="Arial" w:cs="Arial"/>
          <w:i/>
          <w:noProof/>
        </w:rPr>
        <w:t>długu lub uniknięcie straty, albo takie uzyskanie pozycji ekonomicznie lepszej niż możliwa do uzyskania przez inne podmioty w tych samych warunkach)</w:t>
      </w:r>
      <w:r w:rsidR="00940F97" w:rsidRPr="00600BAE">
        <w:rPr>
          <w:rFonts w:ascii="Arial" w:hAnsi="Arial" w:cs="Arial"/>
          <w:i/>
          <w:noProof/>
        </w:rPr>
        <w:t>.</w:t>
      </w:r>
    </w:p>
    <w:p w14:paraId="62AB3446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Arial" w:hAnsi="Arial" w:cs="Arial"/>
          <w:noProof/>
        </w:rPr>
      </w:pPr>
    </w:p>
    <w:tbl>
      <w:tblPr>
        <w:tblStyle w:val="Tabela-Siatka"/>
        <w:tblW w:w="8322" w:type="dxa"/>
        <w:jc w:val="center"/>
        <w:tblLayout w:type="fixed"/>
        <w:tblLook w:val="04A0" w:firstRow="1" w:lastRow="0" w:firstColumn="1" w:lastColumn="0" w:noHBand="0" w:noVBand="1"/>
      </w:tblPr>
      <w:tblGrid>
        <w:gridCol w:w="472"/>
        <w:gridCol w:w="1134"/>
        <w:gridCol w:w="1172"/>
        <w:gridCol w:w="474"/>
        <w:gridCol w:w="1070"/>
        <w:gridCol w:w="1172"/>
        <w:gridCol w:w="487"/>
        <w:gridCol w:w="2341"/>
      </w:tblGrid>
      <w:tr w:rsidR="005C4B98" w:rsidRPr="00600BAE" w14:paraId="747670D0" w14:textId="77777777" w:rsidTr="00765685">
        <w:trPr>
          <w:trHeight w:hRule="exact" w:val="454"/>
          <w:jc w:val="center"/>
        </w:trPr>
        <w:tc>
          <w:tcPr>
            <w:tcW w:w="457" w:type="dxa"/>
            <w:vAlign w:val="center"/>
          </w:tcPr>
          <w:p w14:paraId="5D014C47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97" w:type="dxa"/>
            <w:tcBorders>
              <w:top w:val="nil"/>
              <w:bottom w:val="nil"/>
              <w:right w:val="nil"/>
            </w:tcBorders>
            <w:vAlign w:val="center"/>
          </w:tcPr>
          <w:p w14:paraId="15D81A6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E78EC3C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9" w:type="dxa"/>
            <w:vAlign w:val="center"/>
          </w:tcPr>
          <w:p w14:paraId="200B69FA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35" w:type="dxa"/>
            <w:tcBorders>
              <w:top w:val="nil"/>
              <w:bottom w:val="nil"/>
              <w:right w:val="nil"/>
            </w:tcBorders>
            <w:vAlign w:val="center"/>
          </w:tcPr>
          <w:p w14:paraId="70ED6DCA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F99D3A5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71" w:type="dxa"/>
            <w:vAlign w:val="center"/>
          </w:tcPr>
          <w:p w14:paraId="2B59451F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2265" w:type="dxa"/>
            <w:tcBorders>
              <w:top w:val="nil"/>
              <w:bottom w:val="nil"/>
              <w:right w:val="nil"/>
            </w:tcBorders>
            <w:vAlign w:val="center"/>
          </w:tcPr>
          <w:p w14:paraId="1ABD8A7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 DOTYCZY</w:t>
            </w:r>
          </w:p>
        </w:tc>
      </w:tr>
    </w:tbl>
    <w:p w14:paraId="7ED2DD7C" w14:textId="77777777" w:rsidR="005C4B98" w:rsidRPr="00600BAE" w:rsidRDefault="005C4B98" w:rsidP="009E77C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49381111" w14:textId="77777777" w:rsidTr="00DF5159">
        <w:tc>
          <w:tcPr>
            <w:tcW w:w="9214" w:type="dxa"/>
          </w:tcPr>
          <w:p w14:paraId="7A87DD0C" w14:textId="77777777" w:rsidR="005C4B98" w:rsidRPr="00600BAE" w:rsidRDefault="00253C7E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Uzasadnienie.</w:t>
            </w:r>
          </w:p>
        </w:tc>
      </w:tr>
    </w:tbl>
    <w:p w14:paraId="06F38ED3" w14:textId="77777777" w:rsidR="005C4B98" w:rsidRPr="00600BAE" w:rsidRDefault="005C4B98" w:rsidP="00E0449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p w14:paraId="48BAD95E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Czy nastąpiła istotna zmiana wpływająca na charakter projektu, jego cele lub warunki realizacji, która mogłaby doprowadzić do naruszenia jego pierwotnych celów?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50DBA50A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1C523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764AF52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CA6D44D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B5CF2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5999AFC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15575544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E3BEB21" w14:textId="77777777" w:rsidTr="00DF5159">
        <w:tc>
          <w:tcPr>
            <w:tcW w:w="9214" w:type="dxa"/>
          </w:tcPr>
          <w:p w14:paraId="526EC301" w14:textId="77777777" w:rsidR="005C4B98" w:rsidRPr="00600BAE" w:rsidRDefault="00253C7E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TAK, należy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 opisać zaistniałą zmianę</w:t>
            </w:r>
            <w:r w:rsidRPr="00600BAE">
              <w:rPr>
                <w:rFonts w:ascii="Arial" w:hAnsi="Arial" w:cs="Arial"/>
                <w:i/>
                <w:noProof/>
              </w:rPr>
              <w:t>.</w:t>
            </w:r>
          </w:p>
        </w:tc>
      </w:tr>
    </w:tbl>
    <w:p w14:paraId="49A7EF9E" w14:textId="77777777" w:rsidR="005C4B98" w:rsidRPr="00600BAE" w:rsidRDefault="005C4B98" w:rsidP="00600BA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lastRenderedPageBreak/>
        <w:t>Trwałość rezultatów</w:t>
      </w:r>
    </w:p>
    <w:p w14:paraId="4AA0658D" w14:textId="77777777" w:rsidR="003A3AF9" w:rsidRPr="00600BAE" w:rsidRDefault="003A3AF9" w:rsidP="00E0449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664B44F" w14:textId="77777777" w:rsidR="003A3AF9" w:rsidRPr="00600BAE" w:rsidRDefault="003A3AF9" w:rsidP="00600BA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ind w:left="284"/>
        <w:rPr>
          <w:rFonts w:ascii="Arial" w:hAnsi="Arial" w:cs="Arial"/>
        </w:rPr>
      </w:pPr>
      <w:r w:rsidRPr="00600BAE">
        <w:rPr>
          <w:rFonts w:ascii="Arial" w:hAnsi="Arial" w:cs="Arial"/>
        </w:rPr>
        <w:t>Czy projekt zakładał trwałość rezultatów?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3A3AF9" w:rsidRPr="00600BAE" w14:paraId="1EAF66CD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65E542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018F569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88B8E38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BC25A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5BBBF86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4A078842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3AF9" w:rsidRPr="00600BAE" w14:paraId="7C91B4C8" w14:textId="77777777" w:rsidTr="003A3AF9">
        <w:tc>
          <w:tcPr>
            <w:tcW w:w="9212" w:type="dxa"/>
          </w:tcPr>
          <w:p w14:paraId="1E033840" w14:textId="77777777" w:rsidR="003A3AF9" w:rsidRPr="00600BAE" w:rsidRDefault="00661925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i/>
              </w:rPr>
            </w:pPr>
            <w:r w:rsidRPr="00600BAE">
              <w:rPr>
                <w:rFonts w:ascii="Arial" w:hAnsi="Arial" w:cs="Arial"/>
                <w:i/>
              </w:rPr>
              <w:t>W</w:t>
            </w:r>
            <w:r w:rsidR="003A3AF9" w:rsidRPr="00600BAE">
              <w:rPr>
                <w:rFonts w:ascii="Arial" w:hAnsi="Arial" w:cs="Arial"/>
                <w:i/>
              </w:rPr>
              <w:t xml:space="preserve"> przypadku zaznaczenia odpowiedzi TAK, należy odpowiedzieć na poniższe pytania, w </w:t>
            </w:r>
            <w:r w:rsidRPr="00600BAE">
              <w:rPr>
                <w:rFonts w:ascii="Arial" w:hAnsi="Arial" w:cs="Arial"/>
                <w:i/>
              </w:rPr>
              <w:t>przypadku odpowiedzi „NIE</w:t>
            </w:r>
            <w:r w:rsidR="003A3AF9" w:rsidRPr="00600BAE">
              <w:rPr>
                <w:rFonts w:ascii="Arial" w:hAnsi="Arial" w:cs="Arial"/>
                <w:i/>
              </w:rPr>
              <w:t>” przejść do części III</w:t>
            </w:r>
            <w:r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7CD14C12" w14:textId="77777777" w:rsidR="00B111C4" w:rsidRPr="00600BAE" w:rsidRDefault="00B111C4" w:rsidP="00E04498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</w:rPr>
      </w:pPr>
    </w:p>
    <w:p w14:paraId="046052A4" w14:textId="77777777" w:rsidR="005C4B98" w:rsidRPr="00600BAE" w:rsidRDefault="005C4B98" w:rsidP="00600BA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ind w:left="284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zgodnie z zapisami umowy o dofinansowanie projektu Beneficjent zachowuje trwałość rezultatów zgodnie z wnioskiem o dofinansowanie? </w:t>
      </w:r>
    </w:p>
    <w:tbl>
      <w:tblPr>
        <w:tblStyle w:val="Tabela-Siatka"/>
        <w:tblW w:w="8703" w:type="dxa"/>
        <w:jc w:val="center"/>
        <w:tblLayout w:type="fixed"/>
        <w:tblLook w:val="04A0" w:firstRow="1" w:lastRow="0" w:firstColumn="1" w:lastColumn="0" w:noHBand="0" w:noVBand="1"/>
      </w:tblPr>
      <w:tblGrid>
        <w:gridCol w:w="472"/>
        <w:gridCol w:w="1879"/>
        <w:gridCol w:w="1172"/>
        <w:gridCol w:w="474"/>
        <w:gridCol w:w="706"/>
        <w:gridCol w:w="1172"/>
        <w:gridCol w:w="487"/>
        <w:gridCol w:w="2341"/>
      </w:tblGrid>
      <w:tr w:rsidR="005C4B98" w:rsidRPr="00600BAE" w14:paraId="15BE6627" w14:textId="77777777" w:rsidTr="00F24F21">
        <w:trPr>
          <w:trHeight w:hRule="exact" w:val="454"/>
          <w:jc w:val="center"/>
        </w:trPr>
        <w:tc>
          <w:tcPr>
            <w:tcW w:w="472" w:type="dxa"/>
            <w:vAlign w:val="center"/>
          </w:tcPr>
          <w:p w14:paraId="7E4F1A0B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tcBorders>
              <w:top w:val="nil"/>
              <w:bottom w:val="nil"/>
              <w:right w:val="nil"/>
            </w:tcBorders>
            <w:vAlign w:val="center"/>
          </w:tcPr>
          <w:p w14:paraId="3BA7083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  <w:r w:rsidR="007022F6" w:rsidRPr="00600BAE">
              <w:rPr>
                <w:rFonts w:ascii="Arial" w:hAnsi="Arial" w:cs="Arial"/>
                <w:b/>
              </w:rPr>
              <w:t>, W PEŁNI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</w:tcBorders>
            <w:vAlign w:val="center"/>
          </w:tcPr>
          <w:p w14:paraId="11F3E9E6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74" w:type="dxa"/>
            <w:vAlign w:val="center"/>
          </w:tcPr>
          <w:p w14:paraId="5560D8F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  <w:vAlign w:val="center"/>
          </w:tcPr>
          <w:p w14:paraId="7F6FA52F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</w:tcBorders>
            <w:vAlign w:val="center"/>
          </w:tcPr>
          <w:p w14:paraId="79210424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87" w:type="dxa"/>
            <w:vAlign w:val="center"/>
          </w:tcPr>
          <w:p w14:paraId="02A8D3E4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41" w:type="dxa"/>
            <w:tcBorders>
              <w:top w:val="nil"/>
              <w:bottom w:val="nil"/>
              <w:right w:val="nil"/>
            </w:tcBorders>
            <w:vAlign w:val="center"/>
          </w:tcPr>
          <w:p w14:paraId="21D57A3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CZĘŚCIOWO</w:t>
            </w:r>
          </w:p>
        </w:tc>
      </w:tr>
    </w:tbl>
    <w:p w14:paraId="4461AC4D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21BE069" w14:textId="79E7A55C" w:rsidR="005C4B98" w:rsidRPr="00600BAE" w:rsidRDefault="00496039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  <w:r w:rsidRPr="00600BAE">
        <w:rPr>
          <w:rFonts w:ascii="Arial" w:hAnsi="Arial" w:cs="Arial"/>
          <w:i/>
        </w:rPr>
        <w:t>Należy uzupełnić tabelę</w:t>
      </w:r>
      <w:r w:rsidR="005C4B98" w:rsidRPr="00600BAE">
        <w:rPr>
          <w:rFonts w:ascii="Arial" w:hAnsi="Arial" w:cs="Arial"/>
          <w:i/>
        </w:rPr>
        <w:t xml:space="preserve"> uwzględniając wszystkie rezultaty, do osiągnięcia/utrzymania których</w:t>
      </w:r>
      <w:r w:rsidR="003C6954" w:rsidRPr="00600BAE">
        <w:rPr>
          <w:rFonts w:ascii="Arial" w:hAnsi="Arial" w:cs="Arial"/>
          <w:i/>
        </w:rPr>
        <w:t xml:space="preserve"> </w:t>
      </w:r>
      <w:r w:rsidR="005C4B98" w:rsidRPr="00600BAE">
        <w:rPr>
          <w:rFonts w:ascii="Arial" w:hAnsi="Arial" w:cs="Arial"/>
          <w:i/>
        </w:rPr>
        <w:t>Beneficjent był zobligowany po zakończeniu realizacji projektu.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2321"/>
        <w:gridCol w:w="2321"/>
        <w:gridCol w:w="2321"/>
      </w:tblGrid>
      <w:tr w:rsidR="005C4B98" w:rsidRPr="00600BAE" w14:paraId="32B1AE9D" w14:textId="77777777" w:rsidTr="00496039">
        <w:tc>
          <w:tcPr>
            <w:tcW w:w="2321" w:type="dxa"/>
            <w:shd w:val="clear" w:color="auto" w:fill="A6A6A6" w:themeFill="background1" w:themeFillShade="A6"/>
            <w:vAlign w:val="center"/>
          </w:tcPr>
          <w:p w14:paraId="327CFF33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1</w:t>
            </w:r>
          </w:p>
        </w:tc>
        <w:tc>
          <w:tcPr>
            <w:tcW w:w="2321" w:type="dxa"/>
            <w:shd w:val="clear" w:color="auto" w:fill="A6A6A6" w:themeFill="background1" w:themeFillShade="A6"/>
          </w:tcPr>
          <w:p w14:paraId="0057267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2</w:t>
            </w:r>
          </w:p>
        </w:tc>
        <w:tc>
          <w:tcPr>
            <w:tcW w:w="2321" w:type="dxa"/>
            <w:shd w:val="clear" w:color="auto" w:fill="A6A6A6" w:themeFill="background1" w:themeFillShade="A6"/>
            <w:vAlign w:val="center"/>
          </w:tcPr>
          <w:p w14:paraId="2A6B5C0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3</w:t>
            </w:r>
          </w:p>
        </w:tc>
        <w:tc>
          <w:tcPr>
            <w:tcW w:w="2321" w:type="dxa"/>
            <w:shd w:val="clear" w:color="auto" w:fill="A6A6A6" w:themeFill="background1" w:themeFillShade="A6"/>
            <w:vAlign w:val="center"/>
          </w:tcPr>
          <w:p w14:paraId="73B6463E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4</w:t>
            </w:r>
          </w:p>
        </w:tc>
      </w:tr>
      <w:tr w:rsidR="005C4B98" w:rsidRPr="00600BAE" w14:paraId="4DF5DD8F" w14:textId="77777777" w:rsidTr="00496039">
        <w:tc>
          <w:tcPr>
            <w:tcW w:w="2321" w:type="dxa"/>
            <w:vAlign w:val="center"/>
          </w:tcPr>
          <w:p w14:paraId="65847AB3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Rezultat/wskaźnik określony we wniosku o dofinansowanie</w:t>
            </w:r>
            <w:r w:rsidR="007022F6" w:rsidRPr="00600BAE">
              <w:rPr>
                <w:rFonts w:ascii="Arial" w:hAnsi="Arial" w:cs="Arial"/>
              </w:rPr>
              <w:t xml:space="preserve"> Wskazać pełną nazwę, jednostkę miary, wartość docelową</w:t>
            </w:r>
          </w:p>
        </w:tc>
        <w:tc>
          <w:tcPr>
            <w:tcW w:w="2321" w:type="dxa"/>
          </w:tcPr>
          <w:p w14:paraId="266411A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 xml:space="preserve">Wartość rezultatu/wskaźnika potwierdzona </w:t>
            </w:r>
            <w:r w:rsidRPr="00600BAE">
              <w:rPr>
                <w:rFonts w:ascii="Arial" w:hAnsi="Arial" w:cs="Arial"/>
              </w:rPr>
              <w:br/>
              <w:t xml:space="preserve">w końcowym wniosku </w:t>
            </w:r>
            <w:r w:rsidRPr="00600BAE">
              <w:rPr>
                <w:rFonts w:ascii="Arial" w:hAnsi="Arial" w:cs="Arial"/>
              </w:rPr>
              <w:br/>
              <w:t>o płatność</w:t>
            </w:r>
          </w:p>
        </w:tc>
        <w:tc>
          <w:tcPr>
            <w:tcW w:w="2321" w:type="dxa"/>
            <w:vAlign w:val="center"/>
          </w:tcPr>
          <w:p w14:paraId="6806DBDB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 xml:space="preserve">Stan obecny / </w:t>
            </w:r>
            <w:r w:rsidRPr="00600BAE">
              <w:rPr>
                <w:rFonts w:ascii="Arial" w:hAnsi="Arial" w:cs="Arial"/>
              </w:rPr>
              <w:br/>
              <w:t xml:space="preserve">aktualna wartość </w:t>
            </w:r>
            <w:r w:rsidR="007022F6" w:rsidRPr="00600BAE">
              <w:rPr>
                <w:rFonts w:ascii="Arial" w:hAnsi="Arial" w:cs="Arial"/>
              </w:rPr>
              <w:t>rezultatu/wskaźnika</w:t>
            </w:r>
          </w:p>
        </w:tc>
        <w:tc>
          <w:tcPr>
            <w:tcW w:w="2321" w:type="dxa"/>
            <w:vAlign w:val="center"/>
          </w:tcPr>
          <w:p w14:paraId="6A2D61BC" w14:textId="77777777" w:rsidR="002F7D35" w:rsidRPr="00600BAE" w:rsidRDefault="002F7D35" w:rsidP="00600BAE">
            <w:pPr>
              <w:pStyle w:val="Tekstkomentarza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BAE">
              <w:rPr>
                <w:rFonts w:ascii="Arial" w:hAnsi="Arial" w:cs="Arial"/>
                <w:sz w:val="24"/>
                <w:szCs w:val="24"/>
              </w:rPr>
              <w:t>OPIS</w:t>
            </w:r>
          </w:p>
          <w:p w14:paraId="6A0B48D4" w14:textId="77777777" w:rsidR="005C4B98" w:rsidRPr="00600BAE" w:rsidRDefault="002F7D35" w:rsidP="00600BAE">
            <w:pPr>
              <w:pStyle w:val="Tekstkomentarza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BAE">
              <w:rPr>
                <w:rFonts w:ascii="Arial" w:hAnsi="Arial" w:cs="Arial"/>
                <w:sz w:val="24"/>
                <w:szCs w:val="24"/>
              </w:rPr>
              <w:t>(Opisać jak dany wskaźnik jest realizowany, w jaki sposób są utrzymywane efekty projektu)</w:t>
            </w:r>
          </w:p>
        </w:tc>
      </w:tr>
      <w:tr w:rsidR="005C4B98" w:rsidRPr="00600BAE" w14:paraId="7CD1128C" w14:textId="77777777" w:rsidTr="00496039">
        <w:trPr>
          <w:trHeight w:val="527"/>
        </w:trPr>
        <w:tc>
          <w:tcPr>
            <w:tcW w:w="2321" w:type="dxa"/>
          </w:tcPr>
          <w:p w14:paraId="6C418A0B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2959B2B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71292350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523CAD4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5C4B98" w:rsidRPr="00600BAE" w14:paraId="2CADA4A2" w14:textId="77777777" w:rsidTr="00496039">
        <w:trPr>
          <w:trHeight w:val="527"/>
        </w:trPr>
        <w:tc>
          <w:tcPr>
            <w:tcW w:w="2321" w:type="dxa"/>
          </w:tcPr>
          <w:p w14:paraId="7BC1922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4C119200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591AF91E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7AD3DC0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</w:tr>
    </w:tbl>
    <w:p w14:paraId="19C59EE5" w14:textId="5980B71A" w:rsidR="00E04498" w:rsidRDefault="00E04498" w:rsidP="00600BAE">
      <w:pPr>
        <w:spacing w:line="276" w:lineRule="auto"/>
        <w:rPr>
          <w:rFonts w:ascii="Arial" w:hAnsi="Arial" w:cs="Arial"/>
        </w:rPr>
      </w:pPr>
    </w:p>
    <w:p w14:paraId="39FD3BC9" w14:textId="77777777" w:rsidR="00E04498" w:rsidRDefault="00E04498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6D6A5E" w14:textId="77777777" w:rsidR="005C4B98" w:rsidRPr="00600BAE" w:rsidRDefault="005C4B98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lastRenderedPageBreak/>
        <w:t>Kwalifikowalność podatku od towarów i usług (VAT)</w:t>
      </w:r>
      <w:r w:rsidR="007967DA" w:rsidRPr="00600BAE">
        <w:rPr>
          <w:rStyle w:val="Odwoanieprzypisudolnego"/>
          <w:rFonts w:ascii="Arial" w:hAnsi="Arial" w:cs="Arial"/>
          <w:b/>
        </w:rPr>
        <w:footnoteReference w:id="7"/>
      </w:r>
    </w:p>
    <w:p w14:paraId="7996744F" w14:textId="62FC3FD9" w:rsidR="005C4B98" w:rsidRPr="00600BAE" w:rsidRDefault="002E0B31" w:rsidP="00600BAE">
      <w:pPr>
        <w:keepNext/>
        <w:numPr>
          <w:ilvl w:val="0"/>
          <w:numId w:val="7"/>
        </w:numPr>
        <w:tabs>
          <w:tab w:val="left" w:pos="1276"/>
        </w:tabs>
        <w:suppressAutoHyphens/>
        <w:spacing w:before="360" w:after="240" w:line="276" w:lineRule="auto"/>
        <w:ind w:left="426" w:hanging="426"/>
        <w:contextualSpacing/>
        <w:outlineLvl w:val="1"/>
        <w:rPr>
          <w:rFonts w:ascii="Arial" w:hAnsi="Arial" w:cs="Arial"/>
          <w:noProof/>
        </w:rPr>
      </w:pPr>
      <w:r w:rsidRPr="00600BAE">
        <w:rPr>
          <w:rFonts w:ascii="Arial" w:hAnsi="Arial" w:cs="Arial"/>
          <w:noProof/>
        </w:rPr>
        <w:t>Czy w ramach Projektu podatek VAT stanowił koszt kwalifikowany (w całości lub</w:t>
      </w:r>
      <w:r w:rsidR="00DE6C2F" w:rsidRPr="00600BAE">
        <w:rPr>
          <w:rFonts w:ascii="Arial" w:hAnsi="Arial" w:cs="Arial"/>
          <w:noProof/>
        </w:rPr>
        <w:t> </w:t>
      </w:r>
      <w:r w:rsidRPr="00600BAE">
        <w:rPr>
          <w:rFonts w:ascii="Arial" w:hAnsi="Arial" w:cs="Arial"/>
          <w:noProof/>
        </w:rPr>
        <w:t>częściowo)</w:t>
      </w:r>
      <w:r w:rsidR="005C4B98" w:rsidRPr="00600BAE">
        <w:rPr>
          <w:rFonts w:ascii="Arial" w:hAnsi="Arial" w:cs="Arial"/>
          <w:noProof/>
        </w:rPr>
        <w:t>?</w:t>
      </w:r>
    </w:p>
    <w:p w14:paraId="1BF8E493" w14:textId="77777777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240" w:line="276" w:lineRule="auto"/>
        <w:ind w:left="426"/>
        <w:contextualSpacing/>
        <w:jc w:val="both"/>
        <w:outlineLvl w:val="1"/>
        <w:rPr>
          <w:rFonts w:ascii="Arial" w:hAnsi="Arial" w:cs="Arial"/>
          <w:noProof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11873794" w14:textId="77777777" w:rsidTr="0039117F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5A834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4F2B3B2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DE4A795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DB29A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AB9B5FC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0B6BD0A2" w14:textId="77777777" w:rsidR="005C4B98" w:rsidRPr="00600BAE" w:rsidRDefault="005C4B98" w:rsidP="00600BAE">
      <w:pPr>
        <w:tabs>
          <w:tab w:val="left" w:pos="2209"/>
        </w:tabs>
        <w:spacing w:line="276" w:lineRule="auto"/>
        <w:jc w:val="both"/>
        <w:rPr>
          <w:rFonts w:ascii="Arial" w:hAnsi="Arial" w:cs="Arial"/>
        </w:rPr>
      </w:pPr>
    </w:p>
    <w:p w14:paraId="422F7C3E" w14:textId="77777777" w:rsidR="005C4B98" w:rsidRPr="00600BAE" w:rsidRDefault="005C4B98" w:rsidP="00600BAE">
      <w:pPr>
        <w:keepNext/>
        <w:numPr>
          <w:ilvl w:val="0"/>
          <w:numId w:val="7"/>
        </w:numPr>
        <w:tabs>
          <w:tab w:val="left" w:pos="1276"/>
          <w:tab w:val="num" w:pos="3487"/>
        </w:tabs>
        <w:suppressAutoHyphens/>
        <w:spacing w:before="360" w:after="240" w:line="276" w:lineRule="auto"/>
        <w:ind w:left="425" w:hanging="425"/>
        <w:contextualSpacing/>
        <w:outlineLvl w:val="1"/>
        <w:rPr>
          <w:rFonts w:ascii="Arial" w:hAnsi="Arial" w:cs="Arial"/>
          <w:noProof/>
        </w:rPr>
      </w:pPr>
      <w:r w:rsidRPr="00600BAE">
        <w:rPr>
          <w:rFonts w:ascii="Arial" w:hAnsi="Arial" w:cs="Arial"/>
          <w:noProof/>
        </w:rPr>
        <w:t xml:space="preserve">Czy </w:t>
      </w:r>
      <w:r w:rsidR="00BC50D3" w:rsidRPr="00600BAE">
        <w:rPr>
          <w:rFonts w:ascii="Arial" w:hAnsi="Arial" w:cs="Arial"/>
          <w:noProof/>
        </w:rPr>
        <w:t>beneficjent od momentu zakończenia realizacji Projektu nabył prawo odzyskania podatku VAT</w:t>
      </w:r>
      <w:r w:rsidRPr="00600BAE">
        <w:rPr>
          <w:rFonts w:ascii="Arial" w:hAnsi="Arial" w:cs="Arial"/>
          <w:noProof/>
        </w:rPr>
        <w:t>?</w:t>
      </w:r>
    </w:p>
    <w:p w14:paraId="32BE2280" w14:textId="5084E220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120" w:line="276" w:lineRule="auto"/>
        <w:contextualSpacing/>
        <w:outlineLvl w:val="1"/>
        <w:rPr>
          <w:rFonts w:ascii="Arial" w:hAnsi="Arial" w:cs="Arial"/>
          <w:i/>
          <w:noProof/>
        </w:rPr>
      </w:pPr>
      <w:r w:rsidRPr="00600BAE">
        <w:rPr>
          <w:rFonts w:ascii="Arial" w:hAnsi="Arial" w:cs="Arial"/>
          <w:i/>
          <w:noProof/>
        </w:rPr>
        <w:t>Beneficjent lub inny podmiot zaangażowany w projekt oraz wykorzystujący do działalności opodatkowanej produkty będące efektem</w:t>
      </w:r>
      <w:r w:rsidR="00E04498">
        <w:rPr>
          <w:rFonts w:ascii="Arial" w:hAnsi="Arial" w:cs="Arial"/>
          <w:i/>
          <w:noProof/>
        </w:rPr>
        <w:t xml:space="preserve"> realizacji projektu, zarówno w </w:t>
      </w:r>
      <w:r w:rsidRPr="00600BAE">
        <w:rPr>
          <w:rFonts w:ascii="Arial" w:hAnsi="Arial" w:cs="Arial"/>
          <w:i/>
          <w:noProof/>
        </w:rPr>
        <w:t>fazie realizacyjnej, jak i</w:t>
      </w:r>
      <w:r w:rsidR="00A60EE8" w:rsidRPr="00600BAE">
        <w:rPr>
          <w:rFonts w:ascii="Arial" w:hAnsi="Arial" w:cs="Arial"/>
          <w:i/>
          <w:noProof/>
        </w:rPr>
        <w:t> </w:t>
      </w:r>
      <w:r w:rsidRPr="00600BAE">
        <w:rPr>
          <w:rFonts w:ascii="Arial" w:hAnsi="Arial" w:cs="Arial"/>
          <w:i/>
          <w:noProof/>
        </w:rPr>
        <w:t xml:space="preserve">operacyjnej mają prawną możliwość jego odzyskania na gruncie ustawy o podatku od towarów </w:t>
      </w:r>
      <w:r w:rsidR="00A60EE8" w:rsidRPr="00600BAE">
        <w:rPr>
          <w:rFonts w:ascii="Arial" w:hAnsi="Arial" w:cs="Arial"/>
          <w:i/>
          <w:noProof/>
        </w:rPr>
        <w:t>i </w:t>
      </w:r>
      <w:r w:rsidRPr="00600BAE">
        <w:rPr>
          <w:rFonts w:ascii="Arial" w:hAnsi="Arial" w:cs="Arial"/>
          <w:i/>
          <w:noProof/>
        </w:rPr>
        <w:t>usług?</w:t>
      </w:r>
    </w:p>
    <w:p w14:paraId="433E6962" w14:textId="77777777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120" w:line="276" w:lineRule="auto"/>
        <w:contextualSpacing/>
        <w:jc w:val="both"/>
        <w:outlineLvl w:val="1"/>
        <w:rPr>
          <w:rFonts w:ascii="Arial" w:hAnsi="Arial" w:cs="Arial"/>
          <w:noProof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09A2E144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5DA91F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02DDFE8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AF3925C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42AD6A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20374C0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48A89664" w14:textId="77777777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120" w:line="276" w:lineRule="auto"/>
        <w:contextualSpacing/>
        <w:jc w:val="both"/>
        <w:outlineLvl w:val="1"/>
        <w:rPr>
          <w:rFonts w:ascii="Arial" w:hAnsi="Arial" w:cs="Arial"/>
          <w:noProof/>
        </w:rPr>
      </w:pPr>
    </w:p>
    <w:p w14:paraId="069E4602" w14:textId="77777777" w:rsidR="00A544AB" w:rsidRPr="00600BAE" w:rsidRDefault="00A544AB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Środki trwałe oraz wartości niematerialne i prawne</w:t>
      </w:r>
      <w:r w:rsidRPr="00600BAE">
        <w:rPr>
          <w:rStyle w:val="Odwoanieprzypisudolnego"/>
          <w:rFonts w:ascii="Arial" w:hAnsi="Arial" w:cs="Arial"/>
          <w:b/>
        </w:rPr>
        <w:footnoteReference w:id="8"/>
      </w:r>
    </w:p>
    <w:p w14:paraId="00F07FBD" w14:textId="77777777" w:rsidR="00A544AB" w:rsidRPr="00600BAE" w:rsidRDefault="00A544AB" w:rsidP="00E04498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2F7D35" w:rsidRPr="00600BAE" w14:paraId="091A167A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1344D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D20421F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9955D90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334BA4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34E9D195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48DCF586" w14:textId="77777777" w:rsidR="002F7D35" w:rsidRPr="00600BAE" w:rsidRDefault="002F7D35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</w:p>
    <w:p w14:paraId="5FC40027" w14:textId="77777777" w:rsidR="00A544AB" w:rsidRPr="00600BAE" w:rsidRDefault="002F7D35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  <w:r w:rsidRPr="00600BAE">
        <w:rPr>
          <w:rFonts w:ascii="Arial" w:hAnsi="Arial" w:cs="Arial"/>
          <w:i/>
        </w:rPr>
        <w:t>W</w:t>
      </w:r>
      <w:r w:rsidR="00A544AB" w:rsidRPr="00600BAE">
        <w:rPr>
          <w:rFonts w:ascii="Arial" w:hAnsi="Arial" w:cs="Arial"/>
          <w:i/>
        </w:rPr>
        <w:t xml:space="preserve"> przypadku zaznaczenia odpowiedzi TAK, należy odpowiedzieć na poniższe pytanie.</w:t>
      </w:r>
    </w:p>
    <w:p w14:paraId="7D46B646" w14:textId="77777777" w:rsidR="00A544AB" w:rsidRPr="00600BAE" w:rsidRDefault="00A544AB" w:rsidP="00600BAE">
      <w:pPr>
        <w:keepNext/>
        <w:numPr>
          <w:ilvl w:val="0"/>
          <w:numId w:val="13"/>
        </w:numPr>
        <w:suppressAutoHyphens/>
        <w:spacing w:after="240" w:line="276" w:lineRule="auto"/>
        <w:ind w:left="426"/>
        <w:contextualSpacing/>
        <w:outlineLvl w:val="1"/>
        <w:rPr>
          <w:rFonts w:ascii="Arial" w:hAnsi="Arial" w:cs="Arial"/>
        </w:rPr>
      </w:pPr>
      <w:r w:rsidRPr="00600BAE">
        <w:rPr>
          <w:rFonts w:ascii="Arial" w:hAnsi="Arial" w:cs="Arial"/>
        </w:rPr>
        <w:t>Czy środki trwałe/wartości niematerialne i prawne</w:t>
      </w:r>
      <w:r w:rsidRPr="00600BAE">
        <w:rPr>
          <w:rStyle w:val="Odwoanieprzypisudolnego"/>
          <w:rFonts w:ascii="Arial" w:hAnsi="Arial" w:cs="Arial"/>
          <w:b/>
        </w:rPr>
        <w:footnoteReference w:id="9"/>
      </w:r>
      <w:r w:rsidRPr="00600BAE">
        <w:rPr>
          <w:rFonts w:ascii="Arial" w:hAnsi="Arial" w:cs="Arial"/>
        </w:rPr>
        <w:t xml:space="preserve"> nabyte w ramach projektu po zakończeniu realizacji projektu są wykorzystywane na działalność statutową Beneficjenta?</w:t>
      </w:r>
    </w:p>
    <w:p w14:paraId="1CCBA108" w14:textId="77777777" w:rsidR="00AE4555" w:rsidRPr="00600BAE" w:rsidRDefault="00AE4555" w:rsidP="00600BAE">
      <w:pPr>
        <w:keepNext/>
        <w:suppressAutoHyphens/>
        <w:spacing w:after="240" w:line="276" w:lineRule="auto"/>
        <w:ind w:left="720"/>
        <w:contextualSpacing/>
        <w:outlineLvl w:val="1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1136"/>
        <w:gridCol w:w="3916"/>
        <w:gridCol w:w="454"/>
        <w:gridCol w:w="1043"/>
      </w:tblGrid>
      <w:tr w:rsidR="00A544AB" w:rsidRPr="00600BAE" w14:paraId="438F2918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D5E49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F470112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200CE41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F56EB9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9A5AA9D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33EAA3AD" w14:textId="77777777" w:rsidR="00A544AB" w:rsidRPr="00600BAE" w:rsidRDefault="00A544AB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  <w:r w:rsidRPr="00600BAE">
        <w:rPr>
          <w:rFonts w:ascii="Arial" w:hAnsi="Arial" w:cs="Arial"/>
          <w:i/>
        </w:rPr>
        <w:t>W przypadku zaznaczenia odpowiedzi NIE, należy odpowiedzieć na kolejne pytanie.</w:t>
      </w:r>
    </w:p>
    <w:p w14:paraId="4B95EACE" w14:textId="77777777" w:rsidR="00FE0AC3" w:rsidRPr="00600BAE" w:rsidRDefault="00A544AB" w:rsidP="00600BAE">
      <w:pPr>
        <w:keepNext/>
        <w:numPr>
          <w:ilvl w:val="0"/>
          <w:numId w:val="13"/>
        </w:numPr>
        <w:suppressAutoHyphens/>
        <w:spacing w:after="240" w:line="276" w:lineRule="auto"/>
        <w:ind w:left="425" w:hanging="357"/>
        <w:contextualSpacing/>
        <w:outlineLvl w:val="1"/>
        <w:rPr>
          <w:rFonts w:ascii="Arial" w:hAnsi="Arial" w:cs="Arial"/>
        </w:rPr>
      </w:pPr>
      <w:r w:rsidRPr="00600BAE">
        <w:rPr>
          <w:rFonts w:ascii="Arial" w:hAnsi="Arial" w:cs="Arial"/>
        </w:rPr>
        <w:lastRenderedPageBreak/>
        <w:t>Czy środki trwałe/wartości niematerialne i prawne</w:t>
      </w:r>
      <w:r w:rsidR="00FE0AC3" w:rsidRPr="00600BAE">
        <w:rPr>
          <w:rStyle w:val="Odwoanieprzypisudolnego"/>
          <w:rFonts w:ascii="Arial" w:hAnsi="Arial" w:cs="Arial"/>
          <w:b/>
        </w:rPr>
        <w:footnoteReference w:id="10"/>
      </w:r>
      <w:r w:rsidRPr="00600BAE">
        <w:rPr>
          <w:rFonts w:ascii="Arial" w:hAnsi="Arial" w:cs="Arial"/>
        </w:rPr>
        <w:t xml:space="preserve"> nabyte w ramach projektu po zakończeniu realizacji projektu zostały przekazane nieodpłatnie podmiotowi niedziałającemu dla zysku</w:t>
      </w:r>
      <w:r w:rsidR="00FE0AC3" w:rsidRPr="00600BAE">
        <w:rPr>
          <w:rFonts w:ascii="Arial" w:hAnsi="Arial" w:cs="Arial"/>
        </w:rPr>
        <w:t>?</w:t>
      </w:r>
    </w:p>
    <w:p w14:paraId="515DBB33" w14:textId="77777777" w:rsidR="00AE4555" w:rsidRPr="00600BAE" w:rsidRDefault="00AE4555" w:rsidP="00600BAE">
      <w:pPr>
        <w:keepNext/>
        <w:suppressAutoHyphens/>
        <w:spacing w:after="240" w:line="276" w:lineRule="auto"/>
        <w:ind w:left="720"/>
        <w:contextualSpacing/>
        <w:outlineLvl w:val="1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1136"/>
        <w:gridCol w:w="3916"/>
        <w:gridCol w:w="454"/>
        <w:gridCol w:w="1043"/>
      </w:tblGrid>
      <w:tr w:rsidR="00FE0AC3" w:rsidRPr="00600BAE" w14:paraId="7B191438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E36F9E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73DBCF1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6863A66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7B3485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F9AA782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0C299B10" w14:textId="77777777" w:rsidR="00FE0AC3" w:rsidRPr="00600BAE" w:rsidRDefault="00FE0AC3" w:rsidP="00E04498">
      <w:pPr>
        <w:keepNext/>
        <w:suppressAutoHyphens/>
        <w:spacing w:line="276" w:lineRule="auto"/>
        <w:outlineLvl w:val="1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0AC3" w:rsidRPr="00600BAE" w14:paraId="16EDAA5A" w14:textId="77777777" w:rsidTr="00DF5159">
        <w:tc>
          <w:tcPr>
            <w:tcW w:w="9214" w:type="dxa"/>
          </w:tcPr>
          <w:p w14:paraId="332E6BE3" w14:textId="77777777" w:rsidR="00FE0AC3" w:rsidRPr="00600BAE" w:rsidRDefault="00C96235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TAK, należy</w:t>
            </w:r>
            <w:r w:rsidR="00FE0AC3" w:rsidRPr="00600BAE">
              <w:rPr>
                <w:rFonts w:ascii="Arial" w:hAnsi="Arial" w:cs="Arial"/>
                <w:i/>
                <w:noProof/>
              </w:rPr>
              <w:t xml:space="preserve"> wskazać nazwę i adres podmi</w:t>
            </w:r>
            <w:r w:rsidR="00AE4555" w:rsidRPr="00600BAE">
              <w:rPr>
                <w:rFonts w:ascii="Arial" w:hAnsi="Arial" w:cs="Arial"/>
                <w:i/>
                <w:noProof/>
              </w:rPr>
              <w:t>otu, któremu zostały przekazane</w:t>
            </w:r>
            <w:r w:rsidRPr="00600BAE">
              <w:rPr>
                <w:rFonts w:ascii="Arial" w:hAnsi="Arial" w:cs="Arial"/>
                <w:i/>
                <w:noProof/>
              </w:rPr>
              <w:t>.</w:t>
            </w:r>
          </w:p>
        </w:tc>
      </w:tr>
    </w:tbl>
    <w:p w14:paraId="24BD16C9" w14:textId="77777777" w:rsidR="00600BAE" w:rsidRPr="00600BAE" w:rsidRDefault="00600BAE" w:rsidP="00E04498">
      <w:pPr>
        <w:keepNext/>
        <w:suppressAutoHyphens/>
        <w:spacing w:line="276" w:lineRule="auto"/>
        <w:outlineLvl w:val="1"/>
        <w:rPr>
          <w:rFonts w:ascii="Arial" w:hAnsi="Arial" w:cs="Arial"/>
        </w:rPr>
      </w:pPr>
    </w:p>
    <w:p w14:paraId="22DC1EC8" w14:textId="77777777" w:rsidR="005C4B98" w:rsidRPr="00600BAE" w:rsidRDefault="005C4B98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Kontrola i audyt</w:t>
      </w:r>
    </w:p>
    <w:p w14:paraId="71959AD2" w14:textId="77777777" w:rsidR="005C4B98" w:rsidRPr="00600BAE" w:rsidRDefault="005C4B98" w:rsidP="00600BAE">
      <w:pPr>
        <w:spacing w:after="240"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po zakończeniu realizacji projektu został on skontrolowany przez instytucję zewnętrzną inną niż </w:t>
      </w:r>
      <w:r w:rsidR="002F7D35" w:rsidRPr="00600BAE">
        <w:rPr>
          <w:rFonts w:ascii="Arial" w:hAnsi="Arial" w:cs="Arial"/>
        </w:rPr>
        <w:t>Insty</w:t>
      </w:r>
      <w:r w:rsidR="00BE14A2" w:rsidRPr="00600BAE">
        <w:rPr>
          <w:rFonts w:ascii="Arial" w:hAnsi="Arial" w:cs="Arial"/>
        </w:rPr>
        <w:t>tucją Pośrednicząca programu regionalnego FEP 2021-2027</w:t>
      </w:r>
      <w:r w:rsidRPr="00600BAE">
        <w:rPr>
          <w:rFonts w:ascii="Arial" w:hAnsi="Arial" w:cs="Arial"/>
        </w:rPr>
        <w:t>?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207F8E2B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16506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A6D5F0A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0E3BD86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AB50A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2630281C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587DD2D9" w14:textId="77777777" w:rsidR="005C4B98" w:rsidRPr="00600BAE" w:rsidRDefault="005C4B98" w:rsidP="00600BAE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2118CD1" w14:textId="77777777" w:rsidTr="00DF5159">
        <w:tc>
          <w:tcPr>
            <w:tcW w:w="9214" w:type="dxa"/>
          </w:tcPr>
          <w:p w14:paraId="6E0EB6C1" w14:textId="0E4F7F82" w:rsidR="005C4B98" w:rsidRPr="00600BAE" w:rsidRDefault="005C4B98" w:rsidP="00600BAE">
            <w:pPr>
              <w:spacing w:line="276" w:lineRule="auto"/>
              <w:rPr>
                <w:rFonts w:ascii="Arial" w:eastAsia="Calibri" w:hAnsi="Arial" w:cs="Arial"/>
                <w:i/>
                <w:lang w:eastAsia="en-US"/>
              </w:rPr>
            </w:pPr>
            <w:r w:rsidRPr="00600BAE">
              <w:rPr>
                <w:rFonts w:ascii="Arial" w:eastAsia="Calibri" w:hAnsi="Arial" w:cs="Arial"/>
                <w:i/>
                <w:lang w:eastAsia="en-US"/>
              </w:rPr>
              <w:t>W przyp</w:t>
            </w:r>
            <w:r w:rsidR="00786214" w:rsidRPr="00600BAE">
              <w:rPr>
                <w:rFonts w:ascii="Arial" w:eastAsia="Calibri" w:hAnsi="Arial" w:cs="Arial"/>
                <w:i/>
                <w:lang w:eastAsia="en-US"/>
              </w:rPr>
              <w:t>adku, gdy zaznaczono odpowiedź TAK,</w:t>
            </w:r>
            <w:r w:rsidR="00CC3348" w:rsidRPr="00600BAE">
              <w:rPr>
                <w:rFonts w:ascii="Arial" w:eastAsia="Calibri" w:hAnsi="Arial" w:cs="Arial"/>
                <w:i/>
                <w:lang w:eastAsia="en-US"/>
              </w:rPr>
              <w:t xml:space="preserve"> </w:t>
            </w:r>
            <w:r w:rsidR="00786214" w:rsidRPr="00600BAE">
              <w:rPr>
                <w:rFonts w:ascii="Arial" w:eastAsia="Calibri" w:hAnsi="Arial" w:cs="Arial"/>
                <w:i/>
                <w:lang w:eastAsia="en-US"/>
              </w:rPr>
              <w:t>należy</w:t>
            </w:r>
            <w:r w:rsidRPr="00600BAE">
              <w:rPr>
                <w:rFonts w:ascii="Arial" w:eastAsia="Calibri" w:hAnsi="Arial" w:cs="Arial"/>
                <w:i/>
                <w:lang w:eastAsia="en-US"/>
              </w:rPr>
              <w:t xml:space="preserve"> wskazać podmiot kontrolujący, zakres i termin kontroli oraz wydane zalecenia i sposób ich realizacji.</w:t>
            </w:r>
          </w:p>
          <w:p w14:paraId="458607D8" w14:textId="77777777" w:rsidR="005C4B98" w:rsidRPr="00600BAE" w:rsidRDefault="005C4B98" w:rsidP="00600BAE">
            <w:pPr>
              <w:spacing w:line="276" w:lineRule="auto"/>
              <w:rPr>
                <w:rFonts w:ascii="Arial" w:eastAsia="Calibri" w:hAnsi="Arial" w:cs="Arial"/>
                <w:i/>
                <w:lang w:eastAsia="en-US"/>
              </w:rPr>
            </w:pPr>
            <w:r w:rsidRPr="00600BAE">
              <w:rPr>
                <w:rFonts w:ascii="Arial" w:eastAsia="Calibri" w:hAnsi="Arial" w:cs="Arial"/>
                <w:i/>
                <w:lang w:eastAsia="en-US"/>
              </w:rPr>
              <w:t>Jednocześnie należy przekazać I</w:t>
            </w:r>
            <w:r w:rsidR="002F7D35" w:rsidRPr="00600BAE">
              <w:rPr>
                <w:rFonts w:ascii="Arial" w:eastAsia="Calibri" w:hAnsi="Arial" w:cs="Arial"/>
                <w:i/>
                <w:lang w:eastAsia="en-US"/>
              </w:rPr>
              <w:t>P</w:t>
            </w:r>
            <w:r w:rsidRPr="00600BAE">
              <w:rPr>
                <w:rFonts w:ascii="Arial" w:eastAsia="Calibri" w:hAnsi="Arial" w:cs="Arial"/>
                <w:i/>
                <w:lang w:eastAsia="en-US"/>
              </w:rPr>
              <w:t xml:space="preserve"> kopie informacji pokontrolnych oraz zaleceń pokontrolnych lub innych równoważnych dokumentów sporządzonych przez instytucje kontrolujące. </w:t>
            </w:r>
          </w:p>
          <w:p w14:paraId="41E7BB84" w14:textId="77777777" w:rsidR="005C4B98" w:rsidRPr="00600BAE" w:rsidRDefault="005C4B98" w:rsidP="00600BAE">
            <w:pPr>
              <w:spacing w:line="276" w:lineRule="auto"/>
              <w:rPr>
                <w:rFonts w:ascii="Arial" w:eastAsia="Calibri" w:hAnsi="Arial" w:cs="Arial"/>
                <w:i/>
                <w:lang w:eastAsia="en-US"/>
              </w:rPr>
            </w:pPr>
          </w:p>
        </w:tc>
      </w:tr>
    </w:tbl>
    <w:p w14:paraId="26543446" w14:textId="77777777" w:rsidR="00E15B66" w:rsidRPr="00600BAE" w:rsidRDefault="00E15B66" w:rsidP="00E0449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7662F22" w14:textId="77777777" w:rsidR="00E15B66" w:rsidRPr="00600BAE" w:rsidRDefault="00E15B66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Archiwizacja</w:t>
      </w:r>
    </w:p>
    <w:p w14:paraId="762AECB0" w14:textId="77777777" w:rsidR="005C4B98" w:rsidRPr="00600BAE" w:rsidRDefault="005C4B98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>Miejsce przechowy</w:t>
      </w:r>
      <w:r w:rsidR="00A60EE8" w:rsidRPr="00600BAE">
        <w:rPr>
          <w:rFonts w:ascii="Arial" w:hAnsi="Arial" w:cs="Arial"/>
        </w:rPr>
        <w:t xml:space="preserve">wania dokumentacji projektowej, </w:t>
      </w:r>
      <w:r w:rsidRPr="00600BAE">
        <w:rPr>
          <w:rFonts w:ascii="Arial" w:hAnsi="Arial" w:cs="Arial"/>
        </w:rPr>
        <w:t xml:space="preserve">w szczególności umowy </w:t>
      </w:r>
      <w:r w:rsidR="00E15B66" w:rsidRPr="00600BAE">
        <w:rPr>
          <w:rFonts w:ascii="Arial" w:hAnsi="Arial" w:cs="Arial"/>
        </w:rPr>
        <w:t>o </w:t>
      </w:r>
      <w:r w:rsidRPr="00600BAE">
        <w:rPr>
          <w:rFonts w:ascii="Arial" w:hAnsi="Arial" w:cs="Arial"/>
        </w:rPr>
        <w:t xml:space="preserve">dofinansowanie/aneksów, oryginałów dokumentacji księgowo-finansowej oraz merytorycznej, przetargowej itd.: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590E8B2C" w14:textId="77777777" w:rsidTr="00DF5159">
        <w:tc>
          <w:tcPr>
            <w:tcW w:w="9214" w:type="dxa"/>
          </w:tcPr>
          <w:p w14:paraId="67C704C3" w14:textId="77777777" w:rsidR="005C4B98" w:rsidRPr="00600BAE" w:rsidRDefault="00786214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Należy podać adres.</w:t>
            </w:r>
          </w:p>
        </w:tc>
      </w:tr>
    </w:tbl>
    <w:p w14:paraId="1DFE0B20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C4B98" w:rsidRPr="00600BAE" w14:paraId="5BFA992A" w14:textId="77777777" w:rsidTr="00765685">
        <w:tc>
          <w:tcPr>
            <w:tcW w:w="9212" w:type="dxa"/>
            <w:shd w:val="clear" w:color="auto" w:fill="A6A6A6" w:themeFill="background1" w:themeFillShade="A6"/>
          </w:tcPr>
          <w:p w14:paraId="35FD92EF" w14:textId="77777777" w:rsidR="005C4B98" w:rsidRPr="00600BAE" w:rsidRDefault="005C4B98" w:rsidP="00600BA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Wskazanie aktualnych danych kontaktowych Beneficjenta</w:t>
            </w:r>
          </w:p>
        </w:tc>
      </w:tr>
    </w:tbl>
    <w:p w14:paraId="37D2BEE5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tbl>
      <w:tblPr>
        <w:tblStyle w:val="Tabela-Siatka"/>
        <w:tblW w:w="9214" w:type="dxa"/>
        <w:tblLook w:val="04A0" w:firstRow="1" w:lastRow="0" w:firstColumn="1" w:lastColumn="0" w:noHBand="0" w:noVBand="1"/>
      </w:tblPr>
      <w:tblGrid>
        <w:gridCol w:w="3523"/>
        <w:gridCol w:w="5691"/>
      </w:tblGrid>
      <w:tr w:rsidR="005C4B98" w:rsidRPr="00600BAE" w14:paraId="705D7310" w14:textId="77777777" w:rsidTr="00DF5159">
        <w:tc>
          <w:tcPr>
            <w:tcW w:w="3418" w:type="dxa"/>
            <w:vAlign w:val="center"/>
          </w:tcPr>
          <w:p w14:paraId="2AF21A7B" w14:textId="77777777" w:rsidR="005C4B98" w:rsidRPr="00600BAE" w:rsidRDefault="005C4B98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Adres do korespondencji:</w:t>
            </w:r>
          </w:p>
        </w:tc>
        <w:tc>
          <w:tcPr>
            <w:tcW w:w="5521" w:type="dxa"/>
          </w:tcPr>
          <w:p w14:paraId="24EE988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36CB6E72" w14:textId="77777777" w:rsidTr="00DF5159">
        <w:tc>
          <w:tcPr>
            <w:tcW w:w="3418" w:type="dxa"/>
            <w:vAlign w:val="center"/>
          </w:tcPr>
          <w:p w14:paraId="4C1423B9" w14:textId="77777777" w:rsidR="005C4B98" w:rsidRPr="00600BAE" w:rsidRDefault="005C4B98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Nr tel.:</w:t>
            </w:r>
          </w:p>
        </w:tc>
        <w:tc>
          <w:tcPr>
            <w:tcW w:w="5521" w:type="dxa"/>
          </w:tcPr>
          <w:p w14:paraId="3BAB543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2EE900AE" w14:textId="77777777" w:rsidTr="00DF5159">
        <w:trPr>
          <w:trHeight w:val="63"/>
        </w:trPr>
        <w:tc>
          <w:tcPr>
            <w:tcW w:w="3418" w:type="dxa"/>
            <w:vAlign w:val="center"/>
          </w:tcPr>
          <w:p w14:paraId="3558CD6D" w14:textId="77777777" w:rsidR="005C4B98" w:rsidRPr="00600BAE" w:rsidRDefault="005C4B98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E-mail:</w:t>
            </w:r>
          </w:p>
        </w:tc>
        <w:tc>
          <w:tcPr>
            <w:tcW w:w="5521" w:type="dxa"/>
          </w:tcPr>
          <w:p w14:paraId="2ACDA96A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181059" w:rsidRPr="00600BAE" w14:paraId="6D2AD1EE" w14:textId="77777777" w:rsidTr="00DF5159">
        <w:trPr>
          <w:trHeight w:val="63"/>
        </w:trPr>
        <w:tc>
          <w:tcPr>
            <w:tcW w:w="3418" w:type="dxa"/>
            <w:vAlign w:val="center"/>
          </w:tcPr>
          <w:p w14:paraId="3BCBDD64" w14:textId="77777777" w:rsidR="00181059" w:rsidRPr="00600BAE" w:rsidRDefault="00181059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Osoba do kontaktu:</w:t>
            </w:r>
          </w:p>
        </w:tc>
        <w:tc>
          <w:tcPr>
            <w:tcW w:w="5521" w:type="dxa"/>
          </w:tcPr>
          <w:p w14:paraId="16F9186D" w14:textId="77777777" w:rsidR="00181059" w:rsidRPr="00600BAE" w:rsidRDefault="00181059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4B983677" w14:textId="77777777" w:rsidR="005C4B98" w:rsidRPr="00600BAE" w:rsidRDefault="005C4B98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lastRenderedPageBreak/>
        <w:t>Oświadczenie Beneficjenta</w:t>
      </w:r>
    </w:p>
    <w:p w14:paraId="296E4847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6D7857E" w14:textId="7DEB4F97" w:rsidR="00B111C4" w:rsidRDefault="00B111C4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>Niniejszym oświadczam, iż jestem świadomy, że:</w:t>
      </w:r>
    </w:p>
    <w:p w14:paraId="72902041" w14:textId="13C86E86" w:rsidR="00AF3A95" w:rsidRPr="00AF3A95" w:rsidRDefault="00AF3A95" w:rsidP="00AF3A9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</w:rPr>
      </w:pPr>
      <w:r w:rsidRPr="00AF3A95">
        <w:rPr>
          <w:rFonts w:ascii="Arial" w:hAnsi="Arial" w:cs="Arial"/>
        </w:rPr>
        <w:t>stwierdzenie naruszenia zasady trwałości, o której mowa w § 2</w:t>
      </w:r>
      <w:r w:rsidR="00BB795F">
        <w:rPr>
          <w:rFonts w:ascii="Arial" w:hAnsi="Arial" w:cs="Arial"/>
        </w:rPr>
        <w:t>5</w:t>
      </w:r>
      <w:r w:rsidRPr="00AF3A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Załącznika nr </w:t>
      </w:r>
      <w:r w:rsidRPr="00AF3A95">
        <w:rPr>
          <w:rFonts w:ascii="Arial" w:hAnsi="Arial" w:cs="Arial"/>
        </w:rPr>
        <w:t>1 do Umowy – Ogólne Warunki Realizacji Projektu, oznacza konieczność zwrotu przez Beneficjenta środków otrzymanych</w:t>
      </w:r>
      <w:r>
        <w:rPr>
          <w:rFonts w:ascii="Arial" w:hAnsi="Arial" w:cs="Arial"/>
        </w:rPr>
        <w:t xml:space="preserve"> na realizację projektu, wraz z </w:t>
      </w:r>
      <w:r w:rsidRPr="00AF3A95">
        <w:rPr>
          <w:rFonts w:ascii="Arial" w:hAnsi="Arial" w:cs="Arial"/>
        </w:rPr>
        <w:t>odsetkami liczonymi jak dla zaległości podatkowych, proporcjonalnie do okresu niezachowania obowiązku trwałości;</w:t>
      </w:r>
    </w:p>
    <w:p w14:paraId="566642C6" w14:textId="2843EDBB" w:rsidR="00AF3A95" w:rsidRPr="00AF3A95" w:rsidRDefault="00AF3A95" w:rsidP="00AF3A9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</w:rPr>
      </w:pPr>
      <w:r w:rsidRPr="00AF3A95">
        <w:rPr>
          <w:rFonts w:ascii="Arial" w:hAnsi="Arial" w:cs="Arial"/>
        </w:rPr>
        <w:t xml:space="preserve">w przypadku niewywiązywania się Beneficjenta, którego projekt znajduje się w okresie trwałości, z obowiązku składania niniejszego sprawozdania </w:t>
      </w:r>
      <w:r>
        <w:rPr>
          <w:rFonts w:ascii="Arial" w:hAnsi="Arial" w:cs="Arial"/>
        </w:rPr>
        <w:t>z </w:t>
      </w:r>
      <w:r w:rsidRPr="00AF3A95">
        <w:rPr>
          <w:rFonts w:ascii="Arial" w:hAnsi="Arial" w:cs="Arial"/>
        </w:rPr>
        <w:t>zachowania trwałości w ramach programu regionalnego FEP 2021-2027, pomimo dwukrotnego wezwania do złożenia wymaganych dokumentów, Instytucja Zarządzająca przeprowadza u Benefi</w:t>
      </w:r>
      <w:r>
        <w:rPr>
          <w:rFonts w:ascii="Arial" w:hAnsi="Arial" w:cs="Arial"/>
        </w:rPr>
        <w:t>cjenta obligatoryjną kontrolę w </w:t>
      </w:r>
      <w:r w:rsidRPr="00AF3A95">
        <w:rPr>
          <w:rFonts w:ascii="Arial" w:hAnsi="Arial" w:cs="Arial"/>
        </w:rPr>
        <w:t>miejscu realizacji projektu na zasadach określonych w umowie;</w:t>
      </w:r>
    </w:p>
    <w:p w14:paraId="1A8A8526" w14:textId="7457B810" w:rsidR="00AF3A95" w:rsidRPr="00AF3A95" w:rsidRDefault="00AF3A95" w:rsidP="00E0449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5" w:hanging="357"/>
        <w:rPr>
          <w:rFonts w:ascii="Arial" w:hAnsi="Arial" w:cs="Arial"/>
        </w:rPr>
      </w:pPr>
      <w:r w:rsidRPr="00AF3A95">
        <w:rPr>
          <w:rFonts w:ascii="Arial" w:hAnsi="Arial" w:cs="Arial"/>
        </w:rPr>
        <w:t>w przypadku, gdy wniosek o dofinansowanie projektu przewiduje trwałość projektu lub trwałość rezultatów, zwrot dokumentu stanowiącego zabezpieczenie prawidłowej realizacji umowy następuje po upływie okresu trwałości.</w:t>
      </w:r>
    </w:p>
    <w:p w14:paraId="13BDCCA9" w14:textId="77777777" w:rsidR="00661925" w:rsidRPr="00600BAE" w:rsidRDefault="00661925" w:rsidP="00E0449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7361251E" w14:textId="668C1772" w:rsidR="00661925" w:rsidRPr="00600BAE" w:rsidRDefault="00661925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 xml:space="preserve">Dokumenty potwierdzające zachowanie trwałości </w:t>
      </w:r>
      <w:r w:rsidR="00AF3A95">
        <w:rPr>
          <w:rFonts w:ascii="Arial" w:hAnsi="Arial" w:cs="Arial"/>
          <w:b/>
        </w:rPr>
        <w:t xml:space="preserve">Projektu lub trwałości </w:t>
      </w:r>
      <w:r w:rsidRPr="00600BAE">
        <w:rPr>
          <w:rFonts w:ascii="Arial" w:hAnsi="Arial" w:cs="Arial"/>
          <w:b/>
        </w:rPr>
        <w:t>rezultatów projektu</w:t>
      </w:r>
    </w:p>
    <w:p w14:paraId="70D9D2CD" w14:textId="77777777" w:rsidR="00661925" w:rsidRPr="00600BAE" w:rsidRDefault="00661925" w:rsidP="00AF3A9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214"/>
      </w:tblGrid>
      <w:tr w:rsidR="00661925" w:rsidRPr="00600BAE" w14:paraId="0F0F881E" w14:textId="77777777" w:rsidTr="008A6C0C">
        <w:tc>
          <w:tcPr>
            <w:tcW w:w="9214" w:type="dxa"/>
          </w:tcPr>
          <w:p w14:paraId="6F78F9AE" w14:textId="77777777" w:rsidR="00661925" w:rsidRPr="00600BAE" w:rsidRDefault="00661925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Należy wskazać dokumenty, które potwierdzają trwałość (ustalone z IP WUP), które stanowią załącznik do niniejszego sprawozdania.</w:t>
            </w:r>
          </w:p>
        </w:tc>
      </w:tr>
    </w:tbl>
    <w:p w14:paraId="61E59CC5" w14:textId="77777777" w:rsidR="005C4B98" w:rsidRPr="00600BAE" w:rsidRDefault="005C4B98" w:rsidP="00600BAE">
      <w:pPr>
        <w:spacing w:line="276" w:lineRule="auto"/>
        <w:rPr>
          <w:rFonts w:ascii="Arial" w:hAnsi="Arial" w:cs="Arial"/>
        </w:rPr>
      </w:pPr>
    </w:p>
    <w:p w14:paraId="40BC2269" w14:textId="6AA95A42" w:rsidR="00B111C4" w:rsidRPr="00600BAE" w:rsidRDefault="00B111C4" w:rsidP="00600BAE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>O</w:t>
      </w:r>
      <w:r w:rsidRPr="00600BAE">
        <w:rPr>
          <w:rFonts w:ascii="Arial" w:eastAsia="TimesNewRoman" w:hAnsi="Arial" w:cs="Arial"/>
        </w:rPr>
        <w:t>ś</w:t>
      </w:r>
      <w:r w:rsidRPr="00600BAE">
        <w:rPr>
          <w:rFonts w:ascii="Arial" w:hAnsi="Arial" w:cs="Arial"/>
        </w:rPr>
        <w:t>wiadczam, że</w:t>
      </w:r>
      <w:r w:rsidR="00CC3348" w:rsidRPr="00600BAE">
        <w:rPr>
          <w:rFonts w:ascii="Arial" w:hAnsi="Arial" w:cs="Arial"/>
        </w:rPr>
        <w:t xml:space="preserve"> </w:t>
      </w:r>
      <w:r w:rsidRPr="00600BAE">
        <w:rPr>
          <w:rFonts w:ascii="Arial" w:hAnsi="Arial" w:cs="Arial"/>
        </w:rPr>
        <w:t>informacje zawarte w niniejszym sprawozdaniu s</w:t>
      </w:r>
      <w:r w:rsidRPr="00600BAE">
        <w:rPr>
          <w:rFonts w:ascii="Arial" w:eastAsia="TimesNewRoman" w:hAnsi="Arial" w:cs="Arial"/>
        </w:rPr>
        <w:t xml:space="preserve">ą </w:t>
      </w:r>
      <w:r w:rsidRPr="00600BAE">
        <w:rPr>
          <w:rFonts w:ascii="Arial" w:hAnsi="Arial" w:cs="Arial"/>
        </w:rPr>
        <w:t>zgodne ze stanem faktycznym.</w:t>
      </w:r>
    </w:p>
    <w:p w14:paraId="0C80DEC1" w14:textId="77777777" w:rsidR="005C4B98" w:rsidRPr="00600BAE" w:rsidRDefault="005C4B98" w:rsidP="00600BAE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214" w:type="dxa"/>
        <w:tblLook w:val="04A0" w:firstRow="1" w:lastRow="0" w:firstColumn="1" w:lastColumn="0" w:noHBand="0" w:noVBand="1"/>
      </w:tblPr>
      <w:tblGrid>
        <w:gridCol w:w="4606"/>
        <w:gridCol w:w="4608"/>
      </w:tblGrid>
      <w:tr w:rsidR="005C4B98" w:rsidRPr="00600BAE" w14:paraId="5F252090" w14:textId="77777777" w:rsidTr="00DF5159">
        <w:tc>
          <w:tcPr>
            <w:tcW w:w="4469" w:type="dxa"/>
            <w:vAlign w:val="center"/>
          </w:tcPr>
          <w:p w14:paraId="46EE45F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Imię i nazwisko:</w:t>
            </w:r>
          </w:p>
          <w:p w14:paraId="3DFEE2E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</w:rPr>
            </w:pPr>
            <w:r w:rsidRPr="00600BAE">
              <w:rPr>
                <w:rFonts w:ascii="Arial" w:hAnsi="Arial" w:cs="Arial"/>
                <w:i/>
              </w:rPr>
              <w:t>(osoby upoważnionej do reprezentowania Beneficjenta)</w:t>
            </w:r>
          </w:p>
        </w:tc>
        <w:tc>
          <w:tcPr>
            <w:tcW w:w="4470" w:type="dxa"/>
          </w:tcPr>
          <w:p w14:paraId="7652BCE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02C3AEA9" w14:textId="77777777" w:rsidTr="00DF5159">
        <w:tc>
          <w:tcPr>
            <w:tcW w:w="4469" w:type="dxa"/>
            <w:vAlign w:val="center"/>
          </w:tcPr>
          <w:p w14:paraId="2E5F14E5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Data:</w:t>
            </w:r>
          </w:p>
        </w:tc>
        <w:tc>
          <w:tcPr>
            <w:tcW w:w="4470" w:type="dxa"/>
          </w:tcPr>
          <w:p w14:paraId="10B17434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259C2041" w14:textId="77777777" w:rsidTr="00DF5159">
        <w:trPr>
          <w:trHeight w:val="63"/>
        </w:trPr>
        <w:tc>
          <w:tcPr>
            <w:tcW w:w="4469" w:type="dxa"/>
            <w:vAlign w:val="center"/>
          </w:tcPr>
          <w:p w14:paraId="28102C9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Pieczęć i podpis:</w:t>
            </w:r>
          </w:p>
          <w:p w14:paraId="0F8C44C1" w14:textId="77777777" w:rsidR="002E0B31" w:rsidRPr="00600BAE" w:rsidRDefault="002E0B31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470" w:type="dxa"/>
          </w:tcPr>
          <w:p w14:paraId="13364FB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757F8B01" w14:textId="77777777" w:rsidR="00CD61A9" w:rsidRPr="00600BAE" w:rsidRDefault="00CD61A9" w:rsidP="00600BAE">
      <w:pPr>
        <w:spacing w:line="276" w:lineRule="auto"/>
        <w:rPr>
          <w:rFonts w:ascii="Arial" w:hAnsi="Arial" w:cs="Arial"/>
        </w:rPr>
      </w:pPr>
    </w:p>
    <w:sectPr w:rsidR="00CD61A9" w:rsidRPr="00600BAE" w:rsidSect="0027132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DF052" w14:textId="77777777" w:rsidR="00725FB8" w:rsidRDefault="00725FB8" w:rsidP="005C4B98">
      <w:r>
        <w:separator/>
      </w:r>
    </w:p>
  </w:endnote>
  <w:endnote w:type="continuationSeparator" w:id="0">
    <w:p w14:paraId="4BE59CE5" w14:textId="77777777" w:rsidR="00725FB8" w:rsidRDefault="00725FB8" w:rsidP="005C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1F1A" w14:textId="77777777" w:rsidR="00962F17" w:rsidRDefault="00680821" w:rsidP="00663D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018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470189" w14:textId="77777777" w:rsidR="00962F17" w:rsidRDefault="00962F17" w:rsidP="000103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1A49" w14:textId="73987BA3" w:rsidR="00962F17" w:rsidRPr="00C5364B" w:rsidRDefault="00F01853" w:rsidP="007F2FEE">
    <w:pPr>
      <w:pStyle w:val="Stopka"/>
      <w:ind w:right="360"/>
      <w:jc w:val="center"/>
      <w:rPr>
        <w:rFonts w:ascii="Arial Narrow" w:hAnsi="Arial Narrow"/>
        <w:sz w:val="20"/>
        <w:szCs w:val="20"/>
      </w:rPr>
    </w:pPr>
    <w:r w:rsidRPr="00C5364B">
      <w:rPr>
        <w:rFonts w:ascii="Arial Narrow" w:hAnsi="Arial Narrow"/>
        <w:sz w:val="20"/>
        <w:szCs w:val="20"/>
      </w:rPr>
      <w:t xml:space="preserve">Strona </w:t>
    </w:r>
    <w:r w:rsidR="00680821" w:rsidRPr="00C5364B">
      <w:rPr>
        <w:rFonts w:ascii="Arial Narrow" w:hAnsi="Arial Narrow"/>
        <w:sz w:val="20"/>
        <w:szCs w:val="20"/>
      </w:rPr>
      <w:fldChar w:fldCharType="begin"/>
    </w:r>
    <w:r w:rsidRPr="00C5364B">
      <w:rPr>
        <w:rFonts w:ascii="Arial Narrow" w:hAnsi="Arial Narrow"/>
        <w:sz w:val="20"/>
        <w:szCs w:val="20"/>
      </w:rPr>
      <w:instrText xml:space="preserve"> PAGE </w:instrText>
    </w:r>
    <w:r w:rsidR="00680821" w:rsidRPr="00C5364B">
      <w:rPr>
        <w:rFonts w:ascii="Arial Narrow" w:hAnsi="Arial Narrow"/>
        <w:sz w:val="20"/>
        <w:szCs w:val="20"/>
      </w:rPr>
      <w:fldChar w:fldCharType="separate"/>
    </w:r>
    <w:r w:rsidR="00276F38">
      <w:rPr>
        <w:rFonts w:ascii="Arial Narrow" w:hAnsi="Arial Narrow"/>
        <w:noProof/>
        <w:sz w:val="20"/>
        <w:szCs w:val="20"/>
      </w:rPr>
      <w:t>7</w:t>
    </w:r>
    <w:r w:rsidR="00680821" w:rsidRPr="00C5364B">
      <w:rPr>
        <w:rFonts w:ascii="Arial Narrow" w:hAnsi="Arial Narrow"/>
        <w:sz w:val="20"/>
        <w:szCs w:val="20"/>
      </w:rPr>
      <w:fldChar w:fldCharType="end"/>
    </w:r>
    <w:r w:rsidRPr="00C5364B">
      <w:rPr>
        <w:rFonts w:ascii="Arial Narrow" w:hAnsi="Arial Narrow"/>
        <w:sz w:val="20"/>
        <w:szCs w:val="20"/>
      </w:rPr>
      <w:t xml:space="preserve"> z </w:t>
    </w:r>
    <w:r w:rsidR="00680821" w:rsidRPr="00C5364B">
      <w:rPr>
        <w:rFonts w:ascii="Arial Narrow" w:hAnsi="Arial Narrow"/>
        <w:sz w:val="20"/>
        <w:szCs w:val="20"/>
      </w:rPr>
      <w:fldChar w:fldCharType="begin"/>
    </w:r>
    <w:r w:rsidRPr="00C5364B">
      <w:rPr>
        <w:rFonts w:ascii="Arial Narrow" w:hAnsi="Arial Narrow"/>
        <w:sz w:val="20"/>
        <w:szCs w:val="20"/>
      </w:rPr>
      <w:instrText xml:space="preserve"> NUMPAGES </w:instrText>
    </w:r>
    <w:r w:rsidR="00680821" w:rsidRPr="00C5364B">
      <w:rPr>
        <w:rFonts w:ascii="Arial Narrow" w:hAnsi="Arial Narrow"/>
        <w:sz w:val="20"/>
        <w:szCs w:val="20"/>
      </w:rPr>
      <w:fldChar w:fldCharType="separate"/>
    </w:r>
    <w:r w:rsidR="00276F38">
      <w:rPr>
        <w:rFonts w:ascii="Arial Narrow" w:hAnsi="Arial Narrow"/>
        <w:noProof/>
        <w:sz w:val="20"/>
        <w:szCs w:val="20"/>
      </w:rPr>
      <w:t>7</w:t>
    </w:r>
    <w:r w:rsidR="00680821" w:rsidRPr="00C5364B">
      <w:rPr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A8778" w14:textId="77777777" w:rsidR="00725FB8" w:rsidRDefault="00725FB8" w:rsidP="005C4B98">
      <w:r>
        <w:separator/>
      </w:r>
    </w:p>
  </w:footnote>
  <w:footnote w:type="continuationSeparator" w:id="0">
    <w:p w14:paraId="006FB509" w14:textId="77777777" w:rsidR="00725FB8" w:rsidRDefault="00725FB8" w:rsidP="005C4B98">
      <w:r>
        <w:continuationSeparator/>
      </w:r>
    </w:p>
  </w:footnote>
  <w:footnote w:id="1">
    <w:p w14:paraId="5E72CD91" w14:textId="77777777" w:rsidR="00181059" w:rsidRPr="00AF3A95" w:rsidRDefault="00181059" w:rsidP="00181059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 xml:space="preserve"> Należy wskazać okres, za jaki składane jest sprawozdanie. W okresie trwałości Projektu, Beneficjent zobowiązany jest do składania co pół roku „</w:t>
      </w:r>
      <w:r w:rsidRPr="00AF3A95">
        <w:rPr>
          <w:rFonts w:ascii="Arial" w:hAnsi="Arial" w:cs="Arial"/>
          <w:i/>
          <w:sz w:val="18"/>
          <w:szCs w:val="18"/>
        </w:rPr>
        <w:t xml:space="preserve">Sprawozdania z zachowania trwałości w ramach </w:t>
      </w:r>
      <w:r w:rsidR="00BE14A2" w:rsidRPr="00AF3A95">
        <w:rPr>
          <w:rFonts w:ascii="Arial" w:hAnsi="Arial" w:cs="Arial"/>
          <w:i/>
          <w:sz w:val="18"/>
          <w:szCs w:val="18"/>
        </w:rPr>
        <w:t>programu regionalnego Fundusze Europejskie dla Podkarpacia 2021-2027</w:t>
      </w:r>
      <w:r w:rsidRPr="00AF3A95">
        <w:rPr>
          <w:rFonts w:ascii="Arial" w:hAnsi="Arial" w:cs="Arial"/>
          <w:sz w:val="18"/>
          <w:szCs w:val="18"/>
        </w:rPr>
        <w:t>”. W przypadku zakończenia okresu trwałości Beneficjent zobowiązany jest do złożenia ostatniego sprawozdania w terminie nie dłuższym niż miesiąc kalendarzowy od zakończenia okresu trwałości.</w:t>
      </w:r>
    </w:p>
  </w:footnote>
  <w:footnote w:id="2">
    <w:p w14:paraId="75450BB7" w14:textId="77777777" w:rsidR="003F1351" w:rsidRPr="00AF3A95" w:rsidRDefault="003F1351" w:rsidP="003F1351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>W sytuacji gdy Beneficjent nie otrzymuje płatności końcowej</w:t>
      </w:r>
      <w:r w:rsidR="00181059" w:rsidRPr="00AF3A95">
        <w:rPr>
          <w:rFonts w:ascii="Arial" w:hAnsi="Arial" w:cs="Arial"/>
          <w:sz w:val="18"/>
          <w:szCs w:val="18"/>
        </w:rPr>
        <w:t xml:space="preserve"> od Instytucji, wówczas za datę</w:t>
      </w:r>
      <w:r w:rsidRPr="00AF3A95">
        <w:rPr>
          <w:rFonts w:ascii="Arial" w:hAnsi="Arial" w:cs="Arial"/>
          <w:sz w:val="18"/>
          <w:szCs w:val="18"/>
        </w:rPr>
        <w:t xml:space="preserve"> rozpoczęcia okresu  trwałości należy przyjąć dzień zatwierdzenia końcowego wniosku o płatność.</w:t>
      </w:r>
    </w:p>
  </w:footnote>
  <w:footnote w:id="3">
    <w:p w14:paraId="74DF55BA" w14:textId="398EEDFF" w:rsidR="00BE3895" w:rsidRPr="00AF3A95" w:rsidRDefault="00BE3895" w:rsidP="00BE3895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>Okres trwałości projektu trwa 5 lat, a w przypadku MŚP 3 lata (liczone od daty płatności końcowej na rzecz Beneficjenta tj. daty obciążenia rachunku płatniczego instytucji przekazu</w:t>
      </w:r>
      <w:r w:rsidR="009E77C7">
        <w:rPr>
          <w:rFonts w:ascii="Arial" w:hAnsi="Arial" w:cs="Arial"/>
          <w:sz w:val="18"/>
          <w:szCs w:val="18"/>
        </w:rPr>
        <w:t>jącej środki Beneficjentowi – w </w:t>
      </w:r>
      <w:r w:rsidRPr="00AF3A95">
        <w:rPr>
          <w:rFonts w:ascii="Arial" w:hAnsi="Arial" w:cs="Arial"/>
          <w:sz w:val="18"/>
          <w:szCs w:val="18"/>
        </w:rPr>
        <w:t xml:space="preserve">przypadku, gdy w ramach rozliczenia wniosku o płatność końcową Beneficjentowi są przekazywane środki lub daty zatwierdzenia wniosku o płatność – w pozostałych przypadkach). W przypadku, gdy przepisy regulujące udzielanie pomocy </w:t>
      </w:r>
      <w:r w:rsidR="00AF3A95" w:rsidRPr="00AF3A95">
        <w:rPr>
          <w:rFonts w:ascii="Arial" w:hAnsi="Arial" w:cs="Arial"/>
          <w:sz w:val="18"/>
          <w:szCs w:val="18"/>
        </w:rPr>
        <w:t xml:space="preserve">de minimis </w:t>
      </w:r>
      <w:r w:rsidRPr="00AF3A95">
        <w:rPr>
          <w:rFonts w:ascii="Arial" w:hAnsi="Arial" w:cs="Arial"/>
          <w:sz w:val="18"/>
          <w:szCs w:val="18"/>
        </w:rPr>
        <w:t>wprowadzają inne wymogi w tym zakresie, wówczas stosuje się okres ustalony zgodnie z tymi przepisami.</w:t>
      </w:r>
    </w:p>
  </w:footnote>
  <w:footnote w:id="4">
    <w:p w14:paraId="36E8B04A" w14:textId="77777777" w:rsidR="007C607A" w:rsidRPr="00181059" w:rsidRDefault="007C607A" w:rsidP="007C607A">
      <w:pPr>
        <w:pStyle w:val="Tekstprzypisudolnego"/>
        <w:rPr>
          <w:rFonts w:ascii="Arial" w:hAnsi="Arial" w:cs="Arial"/>
          <w:sz w:val="16"/>
          <w:szCs w:val="16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 xml:space="preserve">Okres trwałości rezultatu, należy przez to rozumieć okres wynikający ze szczegółowych kryteriów wyboru projektu dla danego </w:t>
      </w:r>
      <w:r w:rsidR="00AC65E0" w:rsidRPr="00AF3A95">
        <w:rPr>
          <w:rFonts w:ascii="Arial" w:hAnsi="Arial" w:cs="Arial"/>
          <w:sz w:val="18"/>
          <w:szCs w:val="18"/>
        </w:rPr>
        <w:t>naboru</w:t>
      </w:r>
      <w:r w:rsidRPr="00AF3A95">
        <w:rPr>
          <w:rFonts w:ascii="Arial" w:hAnsi="Arial" w:cs="Arial"/>
          <w:sz w:val="18"/>
          <w:szCs w:val="18"/>
        </w:rPr>
        <w:t>.</w:t>
      </w:r>
    </w:p>
  </w:footnote>
  <w:footnote w:id="5">
    <w:p w14:paraId="17BFDA22" w14:textId="77777777" w:rsidR="00A60EE8" w:rsidRPr="00AF3A95" w:rsidRDefault="00A60EE8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Fonts w:ascii="Arial" w:hAnsi="Arial" w:cs="Arial"/>
          <w:sz w:val="18"/>
          <w:szCs w:val="18"/>
          <w:vertAlign w:val="superscript"/>
        </w:rPr>
        <w:footnoteRef/>
      </w:r>
      <w:r w:rsidRPr="00AF3A95">
        <w:rPr>
          <w:rFonts w:ascii="Arial" w:hAnsi="Arial" w:cs="Arial"/>
          <w:sz w:val="18"/>
          <w:szCs w:val="18"/>
        </w:rPr>
        <w:t>Dotyczy projektów, w których poniesiono wydatki w ramach cross-financingu.</w:t>
      </w:r>
    </w:p>
  </w:footnote>
  <w:footnote w:id="6">
    <w:p w14:paraId="361FF643" w14:textId="77777777" w:rsidR="005C4B98" w:rsidRPr="00E869A5" w:rsidRDefault="005C4B98" w:rsidP="00FE0AC3">
      <w:pPr>
        <w:pStyle w:val="Tekstprzypisudolnego"/>
        <w:rPr>
          <w:rFonts w:ascii="Arial" w:hAnsi="Arial" w:cs="Arial"/>
          <w:sz w:val="16"/>
          <w:szCs w:val="16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>W kontekście trwałości projektu, zaprzestanie działalności odnosi się do trwałego przerwania działań bezpośrednio związanych z realizowanym projektem; niekoniecznie oznacza to zaprzestanie całej działalności Beneficjenta.</w:t>
      </w:r>
    </w:p>
  </w:footnote>
  <w:footnote w:id="7">
    <w:p w14:paraId="03372CC1" w14:textId="77777777" w:rsidR="007967DA" w:rsidRPr="00887A59" w:rsidRDefault="007967DA">
      <w:pPr>
        <w:pStyle w:val="Tekstprzypisudolnego"/>
        <w:rPr>
          <w:rFonts w:ascii="Arial" w:hAnsi="Arial" w:cs="Arial"/>
          <w:sz w:val="18"/>
          <w:szCs w:val="18"/>
        </w:rPr>
      </w:pPr>
      <w:r w:rsidRPr="00887A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7A59">
        <w:rPr>
          <w:rFonts w:ascii="Arial" w:hAnsi="Arial" w:cs="Arial"/>
          <w:sz w:val="18"/>
          <w:szCs w:val="18"/>
        </w:rPr>
        <w:t>Dotyczy wyłącznie projektów o wartości od 5 mln EUR.</w:t>
      </w:r>
    </w:p>
  </w:footnote>
  <w:footnote w:id="8">
    <w:p w14:paraId="76BC955E" w14:textId="77777777" w:rsidR="00A544AB" w:rsidRPr="00887A59" w:rsidRDefault="00A544AB">
      <w:pPr>
        <w:pStyle w:val="Tekstprzypisudolnego"/>
        <w:rPr>
          <w:rFonts w:ascii="Arial" w:hAnsi="Arial" w:cs="Arial"/>
          <w:sz w:val="18"/>
          <w:szCs w:val="18"/>
        </w:rPr>
      </w:pPr>
      <w:r w:rsidRPr="00887A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7A59">
        <w:rPr>
          <w:rFonts w:ascii="Arial" w:hAnsi="Arial" w:cs="Arial"/>
          <w:sz w:val="18"/>
          <w:szCs w:val="18"/>
        </w:rPr>
        <w:t>Dotyczy projektów, w których poniesiono wydatki na zakup środków trwałych lub wartości niematerialnych</w:t>
      </w:r>
      <w:r w:rsidR="00E869A5" w:rsidRPr="00887A59">
        <w:rPr>
          <w:rFonts w:ascii="Arial" w:hAnsi="Arial" w:cs="Arial"/>
          <w:sz w:val="18"/>
          <w:szCs w:val="18"/>
        </w:rPr>
        <w:t xml:space="preserve"> i </w:t>
      </w:r>
      <w:r w:rsidRPr="00887A59">
        <w:rPr>
          <w:rFonts w:ascii="Arial" w:hAnsi="Arial" w:cs="Arial"/>
          <w:sz w:val="18"/>
          <w:szCs w:val="18"/>
        </w:rPr>
        <w:t>prawnych</w:t>
      </w:r>
    </w:p>
  </w:footnote>
  <w:footnote w:id="9">
    <w:p w14:paraId="3BBB2C44" w14:textId="77777777" w:rsidR="00A544AB" w:rsidRPr="00AF3A95" w:rsidRDefault="00A544AB" w:rsidP="00A544AB">
      <w:pPr>
        <w:pStyle w:val="Tekstprzypisudolnego"/>
        <w:rPr>
          <w:rFonts w:ascii="Arial" w:hAnsi="Arial" w:cs="Arial"/>
          <w:sz w:val="18"/>
          <w:szCs w:val="18"/>
        </w:rPr>
      </w:pPr>
      <w:r w:rsidRPr="00887A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7A59">
        <w:rPr>
          <w:rFonts w:ascii="Arial" w:hAnsi="Arial" w:cs="Arial"/>
          <w:sz w:val="18"/>
          <w:szCs w:val="18"/>
        </w:rPr>
        <w:t xml:space="preserve"> Niepotrzebne skreślić</w:t>
      </w:r>
      <w:r w:rsidR="00FE0AC3" w:rsidRPr="00887A59">
        <w:rPr>
          <w:rFonts w:ascii="Arial" w:hAnsi="Arial" w:cs="Arial"/>
          <w:sz w:val="18"/>
          <w:szCs w:val="18"/>
        </w:rPr>
        <w:t>.</w:t>
      </w:r>
    </w:p>
  </w:footnote>
  <w:footnote w:id="10">
    <w:p w14:paraId="169DF383" w14:textId="77777777" w:rsidR="00FE0AC3" w:rsidRPr="00FE0AC3" w:rsidRDefault="00FE0AC3">
      <w:pPr>
        <w:pStyle w:val="Tekstprzypisudolnego"/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9B563" w14:textId="77777777" w:rsidR="00962F17" w:rsidRPr="007F2FEE" w:rsidRDefault="00962F17" w:rsidP="007F2FEE">
    <w:pPr>
      <w:pStyle w:val="Nagwek"/>
      <w:jc w:val="center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0219B" w14:textId="0B25A3EF" w:rsidR="00962F17" w:rsidRDefault="007D363D" w:rsidP="00B4398A">
    <w:pPr>
      <w:pStyle w:val="Nagwek"/>
      <w:jc w:val="center"/>
    </w:pPr>
    <w:r w:rsidRPr="007D363D">
      <w:rPr>
        <w:noProof/>
      </w:rPr>
      <w:drawing>
        <wp:inline distT="0" distB="0" distL="0" distR="0" wp14:anchorId="3E0EC557" wp14:editId="6368ECC0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7FB3"/>
    <w:multiLevelType w:val="hybridMultilevel"/>
    <w:tmpl w:val="BB02BF0C"/>
    <w:lvl w:ilvl="0" w:tplc="A30804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45C8"/>
    <w:multiLevelType w:val="multilevel"/>
    <w:tmpl w:val="56682CF2"/>
    <w:lvl w:ilvl="0">
      <w:start w:val="1"/>
      <w:numFmt w:val="upperRoman"/>
      <w:lvlRestart w:val="0"/>
      <w:pStyle w:val="Nagwek1"/>
      <w:lvlText w:val="%1."/>
      <w:lvlJc w:val="left"/>
      <w:pPr>
        <w:tabs>
          <w:tab w:val="num" w:pos="1588"/>
        </w:tabs>
        <w:ind w:left="1588" w:hanging="1588"/>
      </w:pPr>
      <w:rPr>
        <w:rFonts w:cs="Times New Roman" w:hint="default"/>
        <w:color w:val="auto"/>
      </w:rPr>
    </w:lvl>
    <w:lvl w:ilvl="1">
      <w:start w:val="1"/>
      <w:numFmt w:val="decimal"/>
      <w:pStyle w:val="Nagwek2"/>
      <w:lvlText w:val="%2."/>
      <w:lvlJc w:val="left"/>
      <w:pPr>
        <w:tabs>
          <w:tab w:val="num" w:pos="3487"/>
        </w:tabs>
        <w:ind w:left="3487" w:hanging="793"/>
      </w:pPr>
      <w:rPr>
        <w:rFonts w:ascii="Arial" w:eastAsia="Times New Roman" w:hAnsi="Arial" w:cs="Arial" w:hint="default"/>
        <w:b w:val="0"/>
        <w:i w:val="0"/>
        <w:color w:val="0D0D0D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1508"/>
        </w:tabs>
        <w:ind w:left="1508" w:hanging="1224"/>
      </w:pPr>
      <w:rPr>
        <w:rFonts w:cs="Times New Roman" w:hint="default"/>
        <w:color w:val="0D0D0D"/>
      </w:rPr>
    </w:lvl>
    <w:lvl w:ilvl="3">
      <w:start w:val="1"/>
      <w:numFmt w:val="decimal"/>
      <w:pStyle w:val="Nagwek4"/>
      <w:lvlText w:val="%2.%3.%4."/>
      <w:lvlJc w:val="left"/>
      <w:pPr>
        <w:tabs>
          <w:tab w:val="num" w:pos="1021"/>
        </w:tabs>
        <w:ind w:left="-56" w:firstLine="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384"/>
        </w:tabs>
        <w:ind w:left="1094" w:hanging="793"/>
      </w:pPr>
      <w:rPr>
        <w:rFonts w:cs="Times New Roman" w:hint="default"/>
        <w:color w:val="339966"/>
      </w:rPr>
    </w:lvl>
    <w:lvl w:ilvl="5">
      <w:start w:val="1"/>
      <w:numFmt w:val="decimal"/>
      <w:lvlText w:val="%1.%2.%3.%4.%5.%6."/>
      <w:lvlJc w:val="left"/>
      <w:pPr>
        <w:tabs>
          <w:tab w:val="num" w:pos="1741"/>
        </w:tabs>
        <w:ind w:left="1599" w:hanging="935"/>
      </w:pPr>
      <w:rPr>
        <w:rFonts w:cs="Times New Roman" w:hint="default"/>
        <w:color w:val="339966"/>
      </w:rPr>
    </w:lvl>
    <w:lvl w:ilvl="6">
      <w:start w:val="1"/>
      <w:numFmt w:val="decimal"/>
      <w:lvlText w:val="%1.%2.%3.%4.%5.%6.%7."/>
      <w:lvlJc w:val="left"/>
      <w:pPr>
        <w:tabs>
          <w:tab w:val="num" w:pos="2461"/>
        </w:tabs>
        <w:ind w:left="2104" w:hanging="1083"/>
      </w:pPr>
      <w:rPr>
        <w:rFonts w:cs="Times New Roman" w:hint="default"/>
        <w:color w:val="339966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2824"/>
        </w:tabs>
        <w:ind w:left="2608" w:hanging="1224"/>
      </w:pPr>
      <w:rPr>
        <w:rFonts w:cs="Times New Roman" w:hint="default"/>
        <w:color w:val="339966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3544"/>
        </w:tabs>
        <w:ind w:left="3181" w:hanging="1440"/>
      </w:pPr>
      <w:rPr>
        <w:rFonts w:cs="Times New Roman" w:hint="default"/>
        <w:color w:val="339966"/>
        <w:sz w:val="18"/>
      </w:rPr>
    </w:lvl>
  </w:abstractNum>
  <w:abstractNum w:abstractNumId="2" w15:restartNumberingAfterBreak="0">
    <w:nsid w:val="29C10FAC"/>
    <w:multiLevelType w:val="hybridMultilevel"/>
    <w:tmpl w:val="CBB43466"/>
    <w:lvl w:ilvl="0" w:tplc="DF98749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1F258AF"/>
    <w:multiLevelType w:val="hybridMultilevel"/>
    <w:tmpl w:val="F8EE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E3DF7"/>
    <w:multiLevelType w:val="hybridMultilevel"/>
    <w:tmpl w:val="BDBA2E42"/>
    <w:lvl w:ilvl="0" w:tplc="DD9897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8615F"/>
    <w:multiLevelType w:val="hybridMultilevel"/>
    <w:tmpl w:val="B76E73C6"/>
    <w:lvl w:ilvl="0" w:tplc="E14E27B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2229C"/>
    <w:multiLevelType w:val="hybridMultilevel"/>
    <w:tmpl w:val="C25855C8"/>
    <w:lvl w:ilvl="0" w:tplc="04150011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3DB03D61"/>
    <w:multiLevelType w:val="hybridMultilevel"/>
    <w:tmpl w:val="EABA74E6"/>
    <w:lvl w:ilvl="0" w:tplc="DF987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73604"/>
    <w:multiLevelType w:val="hybridMultilevel"/>
    <w:tmpl w:val="52969540"/>
    <w:lvl w:ilvl="0" w:tplc="6002823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90045"/>
    <w:multiLevelType w:val="hybridMultilevel"/>
    <w:tmpl w:val="026A00EC"/>
    <w:lvl w:ilvl="0" w:tplc="0BB4612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A4A7B"/>
    <w:multiLevelType w:val="hybridMultilevel"/>
    <w:tmpl w:val="49B6260A"/>
    <w:lvl w:ilvl="0" w:tplc="4AFE6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349A3"/>
    <w:multiLevelType w:val="hybridMultilevel"/>
    <w:tmpl w:val="2F9E2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B120E"/>
    <w:multiLevelType w:val="hybridMultilevel"/>
    <w:tmpl w:val="E7902C40"/>
    <w:lvl w:ilvl="0" w:tplc="5E7673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2173D"/>
    <w:multiLevelType w:val="hybridMultilevel"/>
    <w:tmpl w:val="A6BAD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D31F9"/>
    <w:multiLevelType w:val="hybridMultilevel"/>
    <w:tmpl w:val="79727D6C"/>
    <w:lvl w:ilvl="0" w:tplc="1584C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5D64ED"/>
    <w:multiLevelType w:val="hybridMultilevel"/>
    <w:tmpl w:val="28DC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317F6"/>
    <w:multiLevelType w:val="hybridMultilevel"/>
    <w:tmpl w:val="9EE66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35FDC"/>
    <w:multiLevelType w:val="hybridMultilevel"/>
    <w:tmpl w:val="EF623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927F8"/>
    <w:multiLevelType w:val="hybridMultilevel"/>
    <w:tmpl w:val="0E22A96E"/>
    <w:lvl w:ilvl="0" w:tplc="57223F1E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15"/>
  </w:num>
  <w:num w:numId="5">
    <w:abstractNumId w:val="8"/>
  </w:num>
  <w:num w:numId="6">
    <w:abstractNumId w:val="1"/>
  </w:num>
  <w:num w:numId="7">
    <w:abstractNumId w:val="11"/>
  </w:num>
  <w:num w:numId="8">
    <w:abstractNumId w:val="9"/>
  </w:num>
  <w:num w:numId="9">
    <w:abstractNumId w:val="2"/>
  </w:num>
  <w:num w:numId="10">
    <w:abstractNumId w:val="18"/>
  </w:num>
  <w:num w:numId="11">
    <w:abstractNumId w:val="7"/>
  </w:num>
  <w:num w:numId="12">
    <w:abstractNumId w:val="16"/>
  </w:num>
  <w:num w:numId="13">
    <w:abstractNumId w:val="10"/>
  </w:num>
  <w:num w:numId="14">
    <w:abstractNumId w:val="0"/>
  </w:num>
  <w:num w:numId="15">
    <w:abstractNumId w:val="6"/>
  </w:num>
  <w:num w:numId="16">
    <w:abstractNumId w:val="17"/>
  </w:num>
  <w:num w:numId="17">
    <w:abstractNumId w:val="3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Y6b9zKRpVEaXINuCC9iaobrlTshAj9U7IF2srrx0JOeEat4QgYof5hFq86Wjg8xAgH8QO5RaZDbS6/tQUuwSng==" w:salt="OEeOvlDKa/o9mN7Qiz9jB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B98"/>
    <w:rsid w:val="00016358"/>
    <w:rsid w:val="00042BC1"/>
    <w:rsid w:val="00065D2F"/>
    <w:rsid w:val="00067EF1"/>
    <w:rsid w:val="000C0095"/>
    <w:rsid w:val="0010564C"/>
    <w:rsid w:val="00105DC0"/>
    <w:rsid w:val="001337B2"/>
    <w:rsid w:val="001352A6"/>
    <w:rsid w:val="00163239"/>
    <w:rsid w:val="00181059"/>
    <w:rsid w:val="001A1507"/>
    <w:rsid w:val="001F5F57"/>
    <w:rsid w:val="00205D5E"/>
    <w:rsid w:val="00214E6A"/>
    <w:rsid w:val="00225794"/>
    <w:rsid w:val="00253C7E"/>
    <w:rsid w:val="00261589"/>
    <w:rsid w:val="0027013A"/>
    <w:rsid w:val="0027132C"/>
    <w:rsid w:val="00276F38"/>
    <w:rsid w:val="002E0B31"/>
    <w:rsid w:val="002F18B5"/>
    <w:rsid w:val="002F7D35"/>
    <w:rsid w:val="003501EB"/>
    <w:rsid w:val="00370544"/>
    <w:rsid w:val="00377C27"/>
    <w:rsid w:val="0039117F"/>
    <w:rsid w:val="00393655"/>
    <w:rsid w:val="003A3151"/>
    <w:rsid w:val="003A3AF9"/>
    <w:rsid w:val="003A77E9"/>
    <w:rsid w:val="003C1DE4"/>
    <w:rsid w:val="003C6954"/>
    <w:rsid w:val="003F1351"/>
    <w:rsid w:val="004113D8"/>
    <w:rsid w:val="0043365C"/>
    <w:rsid w:val="00441076"/>
    <w:rsid w:val="00492887"/>
    <w:rsid w:val="00496039"/>
    <w:rsid w:val="004D4DE1"/>
    <w:rsid w:val="00527449"/>
    <w:rsid w:val="005329DF"/>
    <w:rsid w:val="005644CE"/>
    <w:rsid w:val="00574BE3"/>
    <w:rsid w:val="005C4B98"/>
    <w:rsid w:val="00600BAE"/>
    <w:rsid w:val="006244E4"/>
    <w:rsid w:val="006506E3"/>
    <w:rsid w:val="00661925"/>
    <w:rsid w:val="00671EF4"/>
    <w:rsid w:val="00680821"/>
    <w:rsid w:val="00682F14"/>
    <w:rsid w:val="006947B3"/>
    <w:rsid w:val="006A6930"/>
    <w:rsid w:val="006D42A4"/>
    <w:rsid w:val="007022F6"/>
    <w:rsid w:val="007069A8"/>
    <w:rsid w:val="00725FB8"/>
    <w:rsid w:val="0075202A"/>
    <w:rsid w:val="00762141"/>
    <w:rsid w:val="007641BA"/>
    <w:rsid w:val="007843DA"/>
    <w:rsid w:val="007853FF"/>
    <w:rsid w:val="00786214"/>
    <w:rsid w:val="0079371B"/>
    <w:rsid w:val="007967DA"/>
    <w:rsid w:val="007C1A1B"/>
    <w:rsid w:val="007C607A"/>
    <w:rsid w:val="007D363D"/>
    <w:rsid w:val="007F2419"/>
    <w:rsid w:val="00816C24"/>
    <w:rsid w:val="00872581"/>
    <w:rsid w:val="00887A59"/>
    <w:rsid w:val="00891644"/>
    <w:rsid w:val="008A1632"/>
    <w:rsid w:val="00901B4D"/>
    <w:rsid w:val="00916875"/>
    <w:rsid w:val="00940F97"/>
    <w:rsid w:val="00962F17"/>
    <w:rsid w:val="00983075"/>
    <w:rsid w:val="00996AA3"/>
    <w:rsid w:val="009E77C7"/>
    <w:rsid w:val="00A07A5D"/>
    <w:rsid w:val="00A25D39"/>
    <w:rsid w:val="00A5241D"/>
    <w:rsid w:val="00A544AB"/>
    <w:rsid w:val="00A60EE8"/>
    <w:rsid w:val="00A97DDC"/>
    <w:rsid w:val="00AB59E7"/>
    <w:rsid w:val="00AC65E0"/>
    <w:rsid w:val="00AE4555"/>
    <w:rsid w:val="00AF3A95"/>
    <w:rsid w:val="00B111C4"/>
    <w:rsid w:val="00B2767B"/>
    <w:rsid w:val="00B30F9B"/>
    <w:rsid w:val="00B70601"/>
    <w:rsid w:val="00BB70AD"/>
    <w:rsid w:val="00BB795F"/>
    <w:rsid w:val="00BC28C7"/>
    <w:rsid w:val="00BC50D3"/>
    <w:rsid w:val="00BE14A2"/>
    <w:rsid w:val="00BE3895"/>
    <w:rsid w:val="00C07DF8"/>
    <w:rsid w:val="00C50D01"/>
    <w:rsid w:val="00C711FC"/>
    <w:rsid w:val="00C73D12"/>
    <w:rsid w:val="00C96235"/>
    <w:rsid w:val="00CC3348"/>
    <w:rsid w:val="00CC41C4"/>
    <w:rsid w:val="00CD61A9"/>
    <w:rsid w:val="00CF3402"/>
    <w:rsid w:val="00D317CB"/>
    <w:rsid w:val="00D35E0A"/>
    <w:rsid w:val="00D469F4"/>
    <w:rsid w:val="00D46FB8"/>
    <w:rsid w:val="00D618D7"/>
    <w:rsid w:val="00D63336"/>
    <w:rsid w:val="00DD4BCF"/>
    <w:rsid w:val="00DE6C2F"/>
    <w:rsid w:val="00DF5159"/>
    <w:rsid w:val="00E04498"/>
    <w:rsid w:val="00E06BD8"/>
    <w:rsid w:val="00E15B66"/>
    <w:rsid w:val="00E573F7"/>
    <w:rsid w:val="00E869A5"/>
    <w:rsid w:val="00EA2524"/>
    <w:rsid w:val="00ED0AD1"/>
    <w:rsid w:val="00EE5794"/>
    <w:rsid w:val="00F01853"/>
    <w:rsid w:val="00F226C1"/>
    <w:rsid w:val="00F24F21"/>
    <w:rsid w:val="00F31AE6"/>
    <w:rsid w:val="00F361FA"/>
    <w:rsid w:val="00F45001"/>
    <w:rsid w:val="00F60686"/>
    <w:rsid w:val="00F67DF2"/>
    <w:rsid w:val="00F93B43"/>
    <w:rsid w:val="00F967B4"/>
    <w:rsid w:val="00FA354E"/>
    <w:rsid w:val="00FB6877"/>
    <w:rsid w:val="00FD3376"/>
    <w:rsid w:val="00FE0392"/>
    <w:rsid w:val="00FE0AC3"/>
    <w:rsid w:val="00FF6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3154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C4B98"/>
    <w:pPr>
      <w:keepNext/>
      <w:keepLines/>
      <w:numPr>
        <w:numId w:val="6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C4B98"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4B98"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4B98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4B98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C4B9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C4B98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C4B98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5C4B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C4B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C4B98"/>
  </w:style>
  <w:style w:type="paragraph" w:styleId="Nagwek">
    <w:name w:val="header"/>
    <w:basedOn w:val="Normalny"/>
    <w:link w:val="NagwekZnak"/>
    <w:rsid w:val="005C4B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4B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4B98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5C4B9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C4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5C4B98"/>
    <w:rPr>
      <w:vertAlign w:val="superscript"/>
    </w:rPr>
  </w:style>
  <w:style w:type="table" w:styleId="Tabela-Siatka">
    <w:name w:val="Table Grid"/>
    <w:basedOn w:val="Standardowy"/>
    <w:rsid w:val="005C4B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4B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B9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711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11FC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 21"/>
    <w:basedOn w:val="Normalny"/>
    <w:rsid w:val="00C711FC"/>
    <w:pPr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56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56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6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F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F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0F9B"/>
    <w:rPr>
      <w:vertAlign w:val="superscript"/>
    </w:rPr>
  </w:style>
  <w:style w:type="paragraph" w:styleId="Poprawka">
    <w:name w:val="Revision"/>
    <w:hidden/>
    <w:uiPriority w:val="99"/>
    <w:semiHidden/>
    <w:rsid w:val="00BB7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2A9F3-9293-4D1B-88FE-227B98E6C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1058</Words>
  <Characters>6351</Characters>
  <Application>Microsoft Office Word</Application>
  <DocSecurity>8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Katarzyna.Jakim</dc:creator>
  <cp:lastModifiedBy>Agata Kensy</cp:lastModifiedBy>
  <cp:revision>2</cp:revision>
  <cp:lastPrinted>2024-02-23T11:21:00Z</cp:lastPrinted>
  <dcterms:created xsi:type="dcterms:W3CDTF">2024-07-12T09:17:00Z</dcterms:created>
  <dcterms:modified xsi:type="dcterms:W3CDTF">2024-07-12T09:17:00Z</dcterms:modified>
</cp:coreProperties>
</file>